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04" w:rsidRPr="00347104" w:rsidRDefault="00347104" w:rsidP="00B879B9">
      <w:pPr>
        <w:pStyle w:val="a3"/>
        <w:kinsoku w:val="0"/>
        <w:overflowPunct w:val="0"/>
        <w:ind w:left="577" w:right="594"/>
        <w:jc w:val="center"/>
        <w:rPr>
          <w:b/>
          <w:bCs/>
          <w:spacing w:val="-1"/>
          <w:sz w:val="36"/>
          <w:szCs w:val="36"/>
        </w:rPr>
      </w:pPr>
      <w:bookmarkStart w:id="0" w:name="_GoBack"/>
      <w:bookmarkEnd w:id="0"/>
      <w:r w:rsidRPr="00347104">
        <w:rPr>
          <w:b/>
          <w:bCs/>
          <w:spacing w:val="-1"/>
          <w:sz w:val="36"/>
          <w:szCs w:val="36"/>
        </w:rPr>
        <w:t>Заявка</w:t>
      </w:r>
    </w:p>
    <w:p w:rsidR="00347104" w:rsidRDefault="00347104" w:rsidP="00B879B9">
      <w:pPr>
        <w:pStyle w:val="a3"/>
        <w:kinsoku w:val="0"/>
        <w:overflowPunct w:val="0"/>
        <w:ind w:left="577" w:right="594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участника</w:t>
      </w:r>
      <w:r>
        <w:rPr>
          <w:b/>
          <w:bCs/>
          <w:spacing w:val="2"/>
        </w:rPr>
        <w:t xml:space="preserve"> </w:t>
      </w:r>
      <w:r w:rsidRPr="00A21DCE">
        <w:rPr>
          <w:b/>
          <w:bCs/>
          <w:spacing w:val="-1"/>
        </w:rPr>
        <w:t>Всероссийск</w:t>
      </w:r>
      <w:r>
        <w:rPr>
          <w:b/>
          <w:bCs/>
          <w:spacing w:val="-1"/>
        </w:rPr>
        <w:t>ого</w:t>
      </w:r>
      <w:r w:rsidRPr="00A21DCE">
        <w:rPr>
          <w:b/>
          <w:bCs/>
          <w:spacing w:val="-1"/>
        </w:rPr>
        <w:t xml:space="preserve"> ежегодн</w:t>
      </w:r>
      <w:r>
        <w:rPr>
          <w:b/>
          <w:bCs/>
          <w:spacing w:val="-1"/>
        </w:rPr>
        <w:t>ого</w:t>
      </w:r>
      <w:r w:rsidRPr="00A21DCE">
        <w:rPr>
          <w:b/>
          <w:bCs/>
          <w:spacing w:val="-1"/>
        </w:rPr>
        <w:t xml:space="preserve"> открыт</w:t>
      </w:r>
      <w:r>
        <w:rPr>
          <w:b/>
          <w:bCs/>
          <w:spacing w:val="-1"/>
        </w:rPr>
        <w:t>ого</w:t>
      </w:r>
      <w:r w:rsidRPr="00A21DCE">
        <w:rPr>
          <w:b/>
          <w:bCs/>
          <w:spacing w:val="-1"/>
        </w:rPr>
        <w:t xml:space="preserve"> дистанционн</w:t>
      </w:r>
      <w:r>
        <w:rPr>
          <w:b/>
          <w:bCs/>
          <w:spacing w:val="-1"/>
        </w:rPr>
        <w:t>ого (online)</w:t>
      </w:r>
      <w:r w:rsidRPr="00A21DCE">
        <w:rPr>
          <w:b/>
          <w:bCs/>
          <w:spacing w:val="-1"/>
        </w:rPr>
        <w:t xml:space="preserve"> музыкальн</w:t>
      </w:r>
      <w:r>
        <w:rPr>
          <w:b/>
          <w:bCs/>
          <w:spacing w:val="-1"/>
        </w:rPr>
        <w:t>ого</w:t>
      </w:r>
      <w:r w:rsidRPr="00A21DCE">
        <w:rPr>
          <w:b/>
          <w:bCs/>
          <w:spacing w:val="-1"/>
        </w:rPr>
        <w:t xml:space="preserve"> фестивал</w:t>
      </w:r>
      <w:r>
        <w:rPr>
          <w:b/>
          <w:bCs/>
          <w:spacing w:val="-1"/>
        </w:rPr>
        <w:t>я</w:t>
      </w:r>
      <w:r w:rsidRPr="00A21DCE">
        <w:rPr>
          <w:b/>
          <w:bCs/>
          <w:spacing w:val="-1"/>
        </w:rPr>
        <w:t>-конкурс</w:t>
      </w:r>
      <w:r>
        <w:rPr>
          <w:b/>
          <w:bCs/>
          <w:spacing w:val="-1"/>
        </w:rPr>
        <w:t>а</w:t>
      </w:r>
      <w:r w:rsidRPr="00A21DCE">
        <w:rPr>
          <w:b/>
          <w:bCs/>
          <w:spacing w:val="-1"/>
        </w:rPr>
        <w:t xml:space="preserve"> </w:t>
      </w:r>
      <w:r>
        <w:rPr>
          <w:b/>
          <w:bCs/>
          <w:spacing w:val="-1"/>
        </w:rPr>
        <w:t xml:space="preserve">                                               </w:t>
      </w:r>
      <w:r w:rsidRPr="00A21DCE">
        <w:rPr>
          <w:b/>
          <w:bCs/>
          <w:spacing w:val="-1"/>
        </w:rPr>
        <w:t>военной и патриотической песни</w:t>
      </w:r>
    </w:p>
    <w:p w:rsidR="00347104" w:rsidRPr="00E75C6E" w:rsidRDefault="00347104" w:rsidP="00B879B9">
      <w:pPr>
        <w:pStyle w:val="a3"/>
        <w:kinsoku w:val="0"/>
        <w:overflowPunct w:val="0"/>
        <w:ind w:left="577" w:right="594"/>
        <w:jc w:val="center"/>
        <w:rPr>
          <w:b/>
          <w:bCs/>
          <w:spacing w:val="-1"/>
          <w:sz w:val="56"/>
          <w:szCs w:val="56"/>
        </w:rPr>
      </w:pPr>
      <w:r w:rsidRPr="00A21DCE">
        <w:rPr>
          <w:b/>
          <w:bCs/>
          <w:spacing w:val="-1"/>
        </w:rPr>
        <w:t xml:space="preserve"> </w:t>
      </w:r>
      <w:r w:rsidRPr="00E75C6E">
        <w:rPr>
          <w:b/>
          <w:bCs/>
          <w:color w:val="FF0000"/>
          <w:sz w:val="56"/>
          <w:szCs w:val="56"/>
        </w:rPr>
        <w:t>«</w:t>
      </w:r>
      <w:r>
        <w:rPr>
          <w:b/>
          <w:bCs/>
          <w:color w:val="FF0000"/>
          <w:sz w:val="56"/>
          <w:szCs w:val="56"/>
        </w:rPr>
        <w:t>ЗА ТЕХ, КТО В МОРЕ!</w:t>
      </w:r>
      <w:r w:rsidRPr="00E75C6E">
        <w:rPr>
          <w:b/>
          <w:bCs/>
          <w:color w:val="FF0000"/>
          <w:sz w:val="56"/>
          <w:szCs w:val="56"/>
        </w:rPr>
        <w:t>»</w:t>
      </w:r>
      <w:r>
        <w:rPr>
          <w:b/>
          <w:bCs/>
          <w:color w:val="FF0000"/>
          <w:sz w:val="56"/>
          <w:szCs w:val="56"/>
        </w:rPr>
        <w:t>,</w:t>
      </w:r>
    </w:p>
    <w:p w:rsidR="00347104" w:rsidRDefault="00347104" w:rsidP="00B879B9">
      <w:pPr>
        <w:pStyle w:val="a3"/>
        <w:kinsoku w:val="0"/>
        <w:overflowPunct w:val="0"/>
        <w:spacing w:before="4"/>
        <w:ind w:left="581" w:right="594"/>
        <w:jc w:val="center"/>
      </w:pPr>
      <w:r>
        <w:rPr>
          <w:b/>
          <w:bCs/>
          <w:spacing w:val="-1"/>
        </w:rPr>
        <w:t>посвященного</w:t>
      </w:r>
      <w:r>
        <w:rPr>
          <w:b/>
          <w:bCs/>
          <w:spacing w:val="2"/>
        </w:rPr>
        <w:t xml:space="preserve"> Дню </w:t>
      </w:r>
      <w:r>
        <w:rPr>
          <w:b/>
          <w:bCs/>
        </w:rPr>
        <w:t>военно-морского флота</w:t>
      </w:r>
      <w:r>
        <w:rPr>
          <w:b/>
          <w:bCs/>
          <w:spacing w:val="-1"/>
        </w:rPr>
        <w:t>,</w:t>
      </w:r>
      <w:r>
        <w:rPr>
          <w:b/>
          <w:bCs/>
          <w:spacing w:val="39"/>
        </w:rPr>
        <w:t xml:space="preserve"> </w:t>
      </w:r>
      <w:r>
        <w:rPr>
          <w:b/>
          <w:bCs/>
          <w:spacing w:val="-1"/>
        </w:rPr>
        <w:t>проводимого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в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рамках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Всероссийского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музыкального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проекта</w:t>
      </w:r>
    </w:p>
    <w:p w:rsidR="00347104" w:rsidRDefault="00347104" w:rsidP="00347104">
      <w:pPr>
        <w:pStyle w:val="a3"/>
        <w:kinsoku w:val="0"/>
        <w:overflowPunct w:val="0"/>
        <w:spacing w:line="320" w:lineRule="exact"/>
        <w:ind w:left="3134" w:right="3075"/>
        <w:jc w:val="center"/>
        <w:rPr>
          <w:b/>
          <w:bCs/>
          <w:color w:val="00B0F0"/>
          <w:spacing w:val="-1"/>
        </w:rPr>
      </w:pPr>
      <w:r>
        <w:rPr>
          <w:b/>
          <w:bCs/>
          <w:color w:val="00B0F0"/>
          <w:spacing w:val="-1"/>
        </w:rPr>
        <w:t>«Мы</w:t>
      </w:r>
      <w:r>
        <w:rPr>
          <w:b/>
          <w:bCs/>
          <w:color w:val="00B0F0"/>
          <w:spacing w:val="3"/>
        </w:rPr>
        <w:t xml:space="preserve"> </w:t>
      </w:r>
      <w:r>
        <w:rPr>
          <w:b/>
          <w:bCs/>
          <w:color w:val="00B0F0"/>
          <w:spacing w:val="-1"/>
        </w:rPr>
        <w:t>за</w:t>
      </w:r>
      <w:r>
        <w:rPr>
          <w:b/>
          <w:bCs/>
          <w:color w:val="00B0F0"/>
          <w:spacing w:val="-2"/>
        </w:rPr>
        <w:t xml:space="preserve"> </w:t>
      </w:r>
      <w:r>
        <w:rPr>
          <w:b/>
          <w:bCs/>
          <w:color w:val="00B0F0"/>
          <w:spacing w:val="-1"/>
        </w:rPr>
        <w:t>Великую</w:t>
      </w:r>
      <w:r>
        <w:rPr>
          <w:b/>
          <w:bCs/>
          <w:color w:val="00B0F0"/>
        </w:rPr>
        <w:t xml:space="preserve"> </w:t>
      </w:r>
      <w:r>
        <w:rPr>
          <w:b/>
          <w:bCs/>
          <w:color w:val="00B0F0"/>
          <w:spacing w:val="-1"/>
        </w:rPr>
        <w:t>Державу»</w:t>
      </w:r>
    </w:p>
    <w:p w:rsidR="00347104" w:rsidRDefault="00347104" w:rsidP="00347104">
      <w:pPr>
        <w:pStyle w:val="a3"/>
        <w:kinsoku w:val="0"/>
        <w:overflowPunct w:val="0"/>
        <w:spacing w:line="320" w:lineRule="exact"/>
        <w:ind w:left="3134" w:right="3075"/>
        <w:jc w:val="center"/>
        <w:rPr>
          <w:color w:val="00000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3968"/>
        <w:gridCol w:w="3688"/>
        <w:gridCol w:w="1132"/>
      </w:tblGrid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104" w:rsidRPr="00E75C6E" w:rsidRDefault="00347104" w:rsidP="00347104">
            <w:pPr>
              <w:pStyle w:val="a3"/>
              <w:kinsoku w:val="0"/>
              <w:overflowPunct w:val="0"/>
              <w:ind w:left="577" w:right="594"/>
              <w:jc w:val="center"/>
              <w:rPr>
                <w:b/>
                <w:bCs/>
                <w:spacing w:val="-1"/>
                <w:sz w:val="56"/>
                <w:szCs w:val="56"/>
              </w:rPr>
            </w:pPr>
            <w:r w:rsidRPr="00E75C6E">
              <w:rPr>
                <w:b/>
                <w:bCs/>
                <w:color w:val="FF0000"/>
                <w:sz w:val="56"/>
                <w:szCs w:val="56"/>
              </w:rPr>
              <w:t>«</w:t>
            </w:r>
            <w:r>
              <w:rPr>
                <w:b/>
                <w:bCs/>
                <w:color w:val="FF0000"/>
                <w:sz w:val="56"/>
                <w:szCs w:val="56"/>
              </w:rPr>
              <w:t>ЗА ТЕХ, КТО В МОРЕ!</w:t>
            </w:r>
            <w:r w:rsidRPr="00E75C6E">
              <w:rPr>
                <w:b/>
                <w:bCs/>
                <w:color w:val="FF0000"/>
                <w:sz w:val="56"/>
                <w:szCs w:val="56"/>
              </w:rPr>
              <w:t>»</w:t>
            </w:r>
            <w:r>
              <w:rPr>
                <w:b/>
                <w:bCs/>
                <w:color w:val="FF0000"/>
                <w:sz w:val="56"/>
                <w:szCs w:val="56"/>
              </w:rPr>
              <w:t>,</w:t>
            </w:r>
          </w:p>
          <w:p w:rsidR="00347104" w:rsidRDefault="00347104" w:rsidP="00347104">
            <w:pPr>
              <w:pStyle w:val="a3"/>
              <w:kinsoku w:val="0"/>
              <w:overflowPunct w:val="0"/>
              <w:spacing w:before="4"/>
              <w:ind w:left="581" w:right="594"/>
              <w:jc w:val="center"/>
            </w:pPr>
            <w:r>
              <w:rPr>
                <w:b/>
                <w:bCs/>
                <w:spacing w:val="-1"/>
              </w:rPr>
              <w:t>посвященного</w:t>
            </w:r>
            <w:r>
              <w:rPr>
                <w:b/>
                <w:bCs/>
                <w:spacing w:val="2"/>
              </w:rPr>
              <w:t xml:space="preserve"> Дню </w:t>
            </w:r>
            <w:r>
              <w:rPr>
                <w:b/>
                <w:bCs/>
              </w:rPr>
              <w:t>военно-морского флота</w:t>
            </w:r>
            <w:r>
              <w:rPr>
                <w:b/>
                <w:bCs/>
                <w:spacing w:val="-1"/>
              </w:rPr>
              <w:t>,</w:t>
            </w:r>
            <w:r>
              <w:rPr>
                <w:b/>
                <w:bCs/>
                <w:spacing w:val="39"/>
              </w:rPr>
              <w:t xml:space="preserve"> </w:t>
            </w:r>
            <w:r>
              <w:rPr>
                <w:b/>
                <w:bCs/>
                <w:spacing w:val="-1"/>
              </w:rPr>
              <w:t>проводимого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</w:rPr>
              <w:t>в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рамках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  <w:spacing w:val="-1"/>
              </w:rPr>
              <w:t>Всероссийского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  <w:spacing w:val="-1"/>
              </w:rPr>
              <w:t>музыкального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b/>
                <w:bCs/>
                <w:spacing w:val="-1"/>
              </w:rPr>
              <w:t>проекта</w:t>
            </w:r>
          </w:p>
          <w:p w:rsidR="00347104" w:rsidRDefault="00347104" w:rsidP="00347104">
            <w:pPr>
              <w:pStyle w:val="a3"/>
              <w:kinsoku w:val="0"/>
              <w:overflowPunct w:val="0"/>
              <w:spacing w:line="320" w:lineRule="exact"/>
              <w:ind w:left="3134" w:right="3075"/>
              <w:jc w:val="center"/>
              <w:rPr>
                <w:color w:val="000000"/>
              </w:rPr>
            </w:pPr>
            <w:r>
              <w:rPr>
                <w:b/>
                <w:bCs/>
                <w:color w:val="00B0F0"/>
                <w:spacing w:val="-1"/>
              </w:rPr>
              <w:t>«Мы</w:t>
            </w:r>
            <w:r>
              <w:rPr>
                <w:b/>
                <w:bCs/>
                <w:color w:val="00B0F0"/>
                <w:spacing w:val="3"/>
              </w:rPr>
              <w:t xml:space="preserve"> </w:t>
            </w:r>
            <w:r>
              <w:rPr>
                <w:b/>
                <w:bCs/>
                <w:color w:val="00B0F0"/>
                <w:spacing w:val="-1"/>
              </w:rPr>
              <w:t>за</w:t>
            </w:r>
            <w:r>
              <w:rPr>
                <w:b/>
                <w:bCs/>
                <w:color w:val="00B0F0"/>
                <w:spacing w:val="-2"/>
              </w:rPr>
              <w:t xml:space="preserve"> </w:t>
            </w:r>
            <w:r>
              <w:rPr>
                <w:b/>
                <w:bCs/>
                <w:color w:val="00B0F0"/>
                <w:spacing w:val="-1"/>
              </w:rPr>
              <w:t>Великую</w:t>
            </w:r>
            <w:r>
              <w:rPr>
                <w:b/>
                <w:bCs/>
                <w:color w:val="00B0F0"/>
              </w:rPr>
              <w:t xml:space="preserve"> </w:t>
            </w:r>
            <w:r>
              <w:rPr>
                <w:b/>
                <w:bCs/>
                <w:color w:val="00B0F0"/>
                <w:spacing w:val="-1"/>
              </w:rPr>
              <w:t>Державу»</w:t>
            </w:r>
          </w:p>
          <w:p w:rsidR="00D46628" w:rsidRDefault="00D46628" w:rsidP="00347104">
            <w:pPr>
              <w:pStyle w:val="a3"/>
              <w:kinsoku w:val="0"/>
              <w:overflowPunct w:val="0"/>
              <w:spacing w:before="8"/>
              <w:ind w:left="0"/>
              <w:rPr>
                <w:b/>
                <w:bCs/>
              </w:rPr>
            </w:pPr>
          </w:p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103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98"/>
            </w:pPr>
            <w:r>
              <w:rPr>
                <w:spacing w:val="-1"/>
                <w:sz w:val="28"/>
                <w:szCs w:val="28"/>
              </w:rPr>
              <w:t>Номинация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before="3" w:line="320" w:lineRule="exact"/>
              <w:ind w:left="102" w:right="605" w:firstLine="72"/>
            </w:pPr>
            <w:r>
              <w:rPr>
                <w:b/>
                <w:bCs/>
                <w:spacing w:val="-1"/>
                <w:sz w:val="28"/>
                <w:szCs w:val="28"/>
              </w:rPr>
              <w:t>«</w:t>
            </w:r>
            <w:r w:rsidR="00544F1B" w:rsidRPr="00544F1B">
              <w:rPr>
                <w:b/>
                <w:bCs/>
                <w:spacing w:val="-1"/>
                <w:sz w:val="28"/>
                <w:szCs w:val="28"/>
              </w:rPr>
              <w:t>Авторская песня</w:t>
            </w:r>
            <w:r>
              <w:rPr>
                <w:b/>
                <w:bCs/>
                <w:spacing w:val="-1"/>
                <w:sz w:val="28"/>
                <w:szCs w:val="28"/>
              </w:rPr>
              <w:t>»</w:t>
            </w:r>
          </w:p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08" w:lineRule="exact"/>
              <w:ind w:left="98"/>
            </w:pPr>
            <w:r>
              <w:rPr>
                <w:spacing w:val="-1"/>
                <w:sz w:val="28"/>
                <w:szCs w:val="28"/>
              </w:rPr>
              <w:t>Страна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08" w:lineRule="exact"/>
              <w:ind w:left="103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08" w:lineRule="exact"/>
              <w:ind w:left="98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Наименование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учреждения</w:t>
            </w:r>
          </w:p>
          <w:p w:rsidR="00D46628" w:rsidRDefault="00D46628">
            <w:pPr>
              <w:pStyle w:val="TableParagraph"/>
              <w:kinsoku w:val="0"/>
              <w:overflowPunct w:val="0"/>
              <w:spacing w:before="2"/>
              <w:ind w:left="98"/>
            </w:pPr>
            <w:r>
              <w:rPr>
                <w:spacing w:val="-2"/>
                <w:sz w:val="28"/>
                <w:szCs w:val="28"/>
              </w:rPr>
              <w:t>(адрес,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телефон)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103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ind w:left="98" w:right="804"/>
            </w:pPr>
            <w:r>
              <w:rPr>
                <w:spacing w:val="-1"/>
                <w:sz w:val="28"/>
                <w:szCs w:val="28"/>
              </w:rPr>
              <w:t>ФИО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участника/название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коллектива/количество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человек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103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98"/>
            </w:pPr>
            <w:r>
              <w:rPr>
                <w:spacing w:val="-1"/>
                <w:sz w:val="28"/>
                <w:szCs w:val="28"/>
              </w:rPr>
              <w:t>ФИО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руководителя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коллектива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103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98"/>
            </w:pPr>
            <w:r>
              <w:rPr>
                <w:spacing w:val="-1"/>
                <w:sz w:val="28"/>
                <w:szCs w:val="28"/>
              </w:rPr>
              <w:t>Возрастная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категория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103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98"/>
            </w:pPr>
            <w:r>
              <w:rPr>
                <w:spacing w:val="-1"/>
                <w:sz w:val="28"/>
                <w:szCs w:val="28"/>
              </w:rPr>
              <w:t>Ссылка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видеоматериала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103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12" w:lineRule="exact"/>
              <w:ind w:left="558"/>
            </w:pPr>
            <w:r>
              <w:rPr>
                <w:spacing w:val="-1"/>
                <w:sz w:val="28"/>
                <w:szCs w:val="28"/>
              </w:rPr>
              <w:t>Название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произведения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238" w:lineRule="auto"/>
              <w:ind w:left="746" w:right="408" w:hanging="200"/>
            </w:pPr>
            <w:r>
              <w:rPr>
                <w:spacing w:val="-1"/>
                <w:sz w:val="28"/>
                <w:szCs w:val="28"/>
              </w:rPr>
              <w:t>Авторы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музыки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pacing w:val="-1"/>
                <w:sz w:val="28"/>
                <w:szCs w:val="28"/>
              </w:rPr>
              <w:t>слов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(ФИО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полностью)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238" w:lineRule="auto"/>
              <w:ind w:left="118" w:right="123" w:firstLine="56"/>
            </w:pPr>
            <w:r>
              <w:rPr>
                <w:spacing w:val="-1"/>
                <w:sz w:val="28"/>
                <w:szCs w:val="28"/>
              </w:rPr>
              <w:t>Хроно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метраж</w:t>
            </w:r>
          </w:p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5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6628" w:rsidRDefault="00D46628"/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6628" w:rsidRDefault="00D46628"/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08" w:lineRule="exact"/>
              <w:ind w:left="103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08" w:lineRule="exact"/>
              <w:ind w:left="98"/>
            </w:pPr>
            <w:r>
              <w:rPr>
                <w:spacing w:val="-1"/>
                <w:sz w:val="28"/>
                <w:szCs w:val="28"/>
              </w:rPr>
              <w:t>Контактный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телефон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08" w:lineRule="exact"/>
              <w:ind w:left="103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08" w:lineRule="exact"/>
              <w:ind w:left="98"/>
            </w:pPr>
            <w:r>
              <w:rPr>
                <w:spacing w:val="-1"/>
                <w:sz w:val="28"/>
                <w:szCs w:val="28"/>
              </w:rPr>
              <w:t>Электронная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почта: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  <w:tr w:rsidR="00D46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08" w:lineRule="exact"/>
              <w:ind w:left="103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628" w:rsidRDefault="00D46628">
            <w:pPr>
              <w:pStyle w:val="TableParagraph"/>
              <w:kinsoku w:val="0"/>
              <w:overflowPunct w:val="0"/>
              <w:spacing w:line="308" w:lineRule="exact"/>
              <w:ind w:left="98"/>
            </w:pPr>
            <w:r>
              <w:rPr>
                <w:sz w:val="28"/>
                <w:szCs w:val="28"/>
              </w:rPr>
              <w:t>Дата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заполнения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заявки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6628" w:rsidRDefault="00D46628"/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6628" w:rsidRDefault="00D46628"/>
        </w:tc>
      </w:tr>
    </w:tbl>
    <w:p w:rsidR="00D46628" w:rsidRDefault="00D46628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D46628" w:rsidRDefault="00D46628">
      <w:pPr>
        <w:pStyle w:val="a3"/>
        <w:kinsoku w:val="0"/>
        <w:overflowPunct w:val="0"/>
        <w:spacing w:before="10"/>
        <w:ind w:left="0"/>
        <w:rPr>
          <w:b/>
          <w:bCs/>
          <w:sz w:val="22"/>
          <w:szCs w:val="22"/>
        </w:rPr>
      </w:pPr>
    </w:p>
    <w:p w:rsidR="00487BD5" w:rsidRDefault="00487BD5" w:rsidP="00487BD5">
      <w:pPr>
        <w:pStyle w:val="a3"/>
        <w:kinsoku w:val="0"/>
        <w:overflowPunct w:val="0"/>
        <w:spacing w:before="64" w:line="275" w:lineRule="auto"/>
        <w:ind w:left="100" w:right="108"/>
        <w:jc w:val="both"/>
        <w:rPr>
          <w:color w:val="000000"/>
        </w:rPr>
      </w:pPr>
      <w:r>
        <w:rPr>
          <w:color w:val="FF0000"/>
          <w:spacing w:val="-1"/>
        </w:rPr>
        <w:t>Заявку</w:t>
      </w:r>
      <w:r>
        <w:rPr>
          <w:color w:val="FF0000"/>
          <w:spacing w:val="24"/>
        </w:rPr>
        <w:t xml:space="preserve"> </w:t>
      </w:r>
      <w:r>
        <w:rPr>
          <w:color w:val="FF0000"/>
        </w:rPr>
        <w:t>и</w:t>
      </w:r>
      <w:r>
        <w:rPr>
          <w:color w:val="FF0000"/>
          <w:spacing w:val="30"/>
        </w:rPr>
        <w:t xml:space="preserve"> </w:t>
      </w:r>
      <w:r>
        <w:rPr>
          <w:color w:val="FF0000"/>
        </w:rPr>
        <w:t>ссылку</w:t>
      </w:r>
      <w:r>
        <w:rPr>
          <w:color w:val="FF0000"/>
          <w:spacing w:val="24"/>
        </w:rPr>
        <w:t xml:space="preserve"> </w:t>
      </w:r>
      <w:r>
        <w:rPr>
          <w:color w:val="FF0000"/>
          <w:spacing w:val="-1"/>
        </w:rPr>
        <w:t>на</w:t>
      </w:r>
      <w:r>
        <w:rPr>
          <w:color w:val="FF0000"/>
          <w:spacing w:val="31"/>
        </w:rPr>
        <w:t xml:space="preserve"> </w:t>
      </w:r>
      <w:r>
        <w:rPr>
          <w:color w:val="FF0000"/>
          <w:spacing w:val="-1"/>
        </w:rPr>
        <w:t>видеоматериал</w:t>
      </w:r>
      <w:r>
        <w:rPr>
          <w:color w:val="FF0000"/>
          <w:spacing w:val="32"/>
        </w:rPr>
        <w:t xml:space="preserve"> </w:t>
      </w:r>
      <w:r>
        <w:rPr>
          <w:color w:val="FF0000"/>
          <w:spacing w:val="-1"/>
        </w:rPr>
        <w:t>или</w:t>
      </w:r>
      <w:r>
        <w:rPr>
          <w:color w:val="FF0000"/>
          <w:spacing w:val="30"/>
        </w:rPr>
        <w:t xml:space="preserve"> </w:t>
      </w:r>
      <w:r>
        <w:rPr>
          <w:color w:val="FF0000"/>
          <w:spacing w:val="-1"/>
        </w:rPr>
        <w:t>сам</w:t>
      </w:r>
      <w:r>
        <w:rPr>
          <w:color w:val="FF0000"/>
          <w:spacing w:val="30"/>
        </w:rPr>
        <w:t xml:space="preserve"> </w:t>
      </w:r>
      <w:r>
        <w:rPr>
          <w:color w:val="FF0000"/>
          <w:spacing w:val="-2"/>
        </w:rPr>
        <w:t>видео</w:t>
      </w:r>
      <w:r>
        <w:rPr>
          <w:color w:val="FF0000"/>
          <w:spacing w:val="-1"/>
        </w:rPr>
        <w:t>материал</w:t>
      </w:r>
      <w:r>
        <w:rPr>
          <w:color w:val="FF0000"/>
          <w:spacing w:val="36"/>
        </w:rPr>
        <w:t xml:space="preserve"> </w:t>
      </w:r>
      <w:r>
        <w:rPr>
          <w:color w:val="FF0000"/>
        </w:rPr>
        <w:t>с</w:t>
      </w:r>
      <w:r>
        <w:rPr>
          <w:color w:val="FF0000"/>
          <w:spacing w:val="27"/>
        </w:rPr>
        <w:t xml:space="preserve"> </w:t>
      </w:r>
      <w:r>
        <w:rPr>
          <w:color w:val="FF0000"/>
          <w:spacing w:val="-1"/>
        </w:rPr>
        <w:t>записью</w:t>
      </w:r>
      <w:r>
        <w:rPr>
          <w:color w:val="FF0000"/>
          <w:spacing w:val="37"/>
        </w:rPr>
        <w:t xml:space="preserve"> </w:t>
      </w:r>
      <w:r>
        <w:rPr>
          <w:color w:val="FF0000"/>
          <w:spacing w:val="-1"/>
        </w:rPr>
        <w:t>выступления</w:t>
      </w:r>
      <w:r>
        <w:rPr>
          <w:color w:val="FF0000"/>
          <w:spacing w:val="41"/>
        </w:rPr>
        <w:t xml:space="preserve"> </w:t>
      </w:r>
      <w:r>
        <w:rPr>
          <w:color w:val="FF0000"/>
          <w:spacing w:val="-1"/>
        </w:rPr>
        <w:t>претендента</w:t>
      </w:r>
      <w:r>
        <w:rPr>
          <w:color w:val="FF0000"/>
          <w:spacing w:val="41"/>
        </w:rPr>
        <w:t xml:space="preserve"> </w:t>
      </w:r>
      <w:r>
        <w:rPr>
          <w:color w:val="FF0000"/>
          <w:spacing w:val="-1"/>
        </w:rPr>
        <w:t>на</w:t>
      </w:r>
      <w:r>
        <w:rPr>
          <w:color w:val="FF0000"/>
          <w:spacing w:val="45"/>
        </w:rPr>
        <w:t xml:space="preserve"> </w:t>
      </w:r>
      <w:r>
        <w:rPr>
          <w:color w:val="FF0000"/>
          <w:spacing w:val="-2"/>
        </w:rPr>
        <w:t>участие</w:t>
      </w:r>
      <w:r>
        <w:rPr>
          <w:color w:val="FF0000"/>
          <w:spacing w:val="41"/>
        </w:rPr>
        <w:t xml:space="preserve"> </w:t>
      </w:r>
      <w:r>
        <w:rPr>
          <w:color w:val="FF0000"/>
          <w:spacing w:val="-1"/>
        </w:rPr>
        <w:t>отправить</w:t>
      </w:r>
      <w:r>
        <w:rPr>
          <w:color w:val="FF0000"/>
          <w:spacing w:val="42"/>
        </w:rPr>
        <w:t xml:space="preserve"> </w:t>
      </w:r>
      <w:r>
        <w:rPr>
          <w:color w:val="FF0000"/>
          <w:spacing w:val="-1"/>
        </w:rPr>
        <w:t>на</w:t>
      </w:r>
      <w:r>
        <w:rPr>
          <w:color w:val="FF0000"/>
          <w:spacing w:val="41"/>
        </w:rPr>
        <w:t xml:space="preserve"> </w:t>
      </w:r>
      <w:r>
        <w:rPr>
          <w:color w:val="FF0000"/>
          <w:spacing w:val="-1"/>
        </w:rPr>
        <w:t>адрес</w:t>
      </w:r>
      <w:r>
        <w:rPr>
          <w:color w:val="FF0000"/>
          <w:spacing w:val="41"/>
        </w:rPr>
        <w:t xml:space="preserve"> </w:t>
      </w:r>
      <w:r>
        <w:rPr>
          <w:color w:val="FF0000"/>
          <w:spacing w:val="-1"/>
        </w:rPr>
        <w:t>электронной</w:t>
      </w:r>
      <w:r>
        <w:rPr>
          <w:color w:val="FF0000"/>
          <w:spacing w:val="40"/>
        </w:rPr>
        <w:t xml:space="preserve"> </w:t>
      </w:r>
      <w:r>
        <w:rPr>
          <w:color w:val="FF0000"/>
        </w:rPr>
        <w:t>почты</w:t>
      </w:r>
      <w:r>
        <w:rPr>
          <w:color w:val="FF0000"/>
          <w:spacing w:val="51"/>
        </w:rPr>
        <w:t xml:space="preserve"> </w:t>
      </w:r>
      <w:r>
        <w:rPr>
          <w:color w:val="FF0000"/>
          <w:spacing w:val="-1"/>
        </w:rPr>
        <w:t>организатора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Конкурса:</w:t>
      </w:r>
    </w:p>
    <w:p w:rsidR="00487BD5" w:rsidRDefault="00487BD5" w:rsidP="00487BD5">
      <w:pPr>
        <w:pStyle w:val="2"/>
        <w:kinsoku w:val="0"/>
        <w:overflowPunct w:val="0"/>
        <w:rPr>
          <w:color w:val="000000"/>
          <w:u w:val="none"/>
        </w:rPr>
      </w:pPr>
      <w:hyperlink r:id="rId7" w:history="1">
        <w:r>
          <w:rPr>
            <w:color w:val="0000FF"/>
            <w:spacing w:val="-1"/>
            <w:u w:val="thick"/>
          </w:rPr>
          <w:t>aragorn-studio@mail.ru</w:t>
        </w:r>
      </w:hyperlink>
    </w:p>
    <w:p w:rsidR="00487BD5" w:rsidRDefault="00487BD5" w:rsidP="00487BD5">
      <w:pPr>
        <w:pStyle w:val="a3"/>
        <w:kinsoku w:val="0"/>
        <w:overflowPunct w:val="0"/>
        <w:spacing w:before="9"/>
        <w:ind w:left="0"/>
        <w:rPr>
          <w:sz w:val="18"/>
          <w:szCs w:val="18"/>
        </w:rPr>
      </w:pPr>
    </w:p>
    <w:p w:rsidR="00487BD5" w:rsidRDefault="00487BD5" w:rsidP="00487BD5">
      <w:pPr>
        <w:pStyle w:val="a3"/>
        <w:kinsoku w:val="0"/>
        <w:overflowPunct w:val="0"/>
        <w:spacing w:before="64"/>
        <w:ind w:left="244" w:right="112"/>
        <w:jc w:val="both"/>
        <w:rPr>
          <w:color w:val="000000"/>
        </w:rPr>
      </w:pPr>
      <w:r>
        <w:rPr>
          <w:color w:val="FF0000"/>
        </w:rPr>
        <w:t>В</w:t>
      </w:r>
      <w:r>
        <w:rPr>
          <w:color w:val="FF0000"/>
          <w:spacing w:val="19"/>
        </w:rPr>
        <w:t xml:space="preserve"> </w:t>
      </w:r>
      <w:r>
        <w:rPr>
          <w:color w:val="FF0000"/>
          <w:spacing w:val="-1"/>
        </w:rPr>
        <w:t>ответ</w:t>
      </w:r>
      <w:r>
        <w:rPr>
          <w:color w:val="FF0000"/>
          <w:spacing w:val="23"/>
        </w:rPr>
        <w:t xml:space="preserve"> </w:t>
      </w:r>
      <w:r>
        <w:rPr>
          <w:color w:val="FF0000"/>
          <w:spacing w:val="-2"/>
        </w:rPr>
        <w:t>Вам</w:t>
      </w:r>
      <w:r>
        <w:rPr>
          <w:color w:val="FF0000"/>
          <w:spacing w:val="20"/>
        </w:rPr>
        <w:t xml:space="preserve"> </w:t>
      </w:r>
      <w:r>
        <w:rPr>
          <w:color w:val="FF0000"/>
          <w:spacing w:val="-1"/>
        </w:rPr>
        <w:t>будет</w:t>
      </w:r>
      <w:r>
        <w:rPr>
          <w:color w:val="FF0000"/>
          <w:spacing w:val="23"/>
        </w:rPr>
        <w:t xml:space="preserve"> </w:t>
      </w:r>
      <w:r>
        <w:rPr>
          <w:color w:val="FF0000"/>
          <w:spacing w:val="-1"/>
        </w:rPr>
        <w:t>выслан</w:t>
      </w:r>
      <w:r>
        <w:rPr>
          <w:color w:val="FF0000"/>
          <w:spacing w:val="20"/>
        </w:rPr>
        <w:t xml:space="preserve"> </w:t>
      </w:r>
      <w:r>
        <w:rPr>
          <w:color w:val="FF0000"/>
          <w:spacing w:val="-1"/>
        </w:rPr>
        <w:t>регистрационный</w:t>
      </w:r>
      <w:r>
        <w:rPr>
          <w:color w:val="FF0000"/>
          <w:spacing w:val="20"/>
        </w:rPr>
        <w:t xml:space="preserve"> </w:t>
      </w:r>
      <w:r>
        <w:rPr>
          <w:color w:val="FF0000"/>
          <w:spacing w:val="-1"/>
        </w:rPr>
        <w:t>номер.</w:t>
      </w:r>
      <w:r>
        <w:rPr>
          <w:color w:val="FF0000"/>
          <w:spacing w:val="24"/>
        </w:rPr>
        <w:t xml:space="preserve"> </w:t>
      </w:r>
      <w:r>
        <w:rPr>
          <w:color w:val="FF0000"/>
          <w:spacing w:val="-1"/>
        </w:rPr>
        <w:t>Уважаемые</w:t>
      </w:r>
      <w:r>
        <w:rPr>
          <w:color w:val="FF0000"/>
          <w:spacing w:val="21"/>
        </w:rPr>
        <w:t xml:space="preserve"> </w:t>
      </w:r>
      <w:r>
        <w:rPr>
          <w:color w:val="FF0000"/>
          <w:spacing w:val="-2"/>
        </w:rPr>
        <w:t>участники</w:t>
      </w:r>
      <w:r>
        <w:rPr>
          <w:color w:val="FF0000"/>
          <w:spacing w:val="20"/>
        </w:rPr>
        <w:t xml:space="preserve"> </w:t>
      </w:r>
      <w:r>
        <w:rPr>
          <w:color w:val="FF0000"/>
        </w:rPr>
        <w:t>и</w:t>
      </w:r>
      <w:r>
        <w:rPr>
          <w:color w:val="FF0000"/>
          <w:spacing w:val="69"/>
        </w:rPr>
        <w:t xml:space="preserve"> </w:t>
      </w:r>
      <w:r>
        <w:rPr>
          <w:color w:val="FF0000"/>
          <w:spacing w:val="-1"/>
        </w:rPr>
        <w:t>руководители,</w:t>
      </w:r>
      <w:r>
        <w:rPr>
          <w:color w:val="FF0000"/>
          <w:spacing w:val="32"/>
        </w:rPr>
        <w:t xml:space="preserve"> </w:t>
      </w:r>
      <w:r>
        <w:rPr>
          <w:color w:val="FF0000"/>
          <w:spacing w:val="-1"/>
        </w:rPr>
        <w:t>просим</w:t>
      </w:r>
      <w:r>
        <w:rPr>
          <w:color w:val="FF0000"/>
          <w:spacing w:val="28"/>
        </w:rPr>
        <w:t xml:space="preserve"> </w:t>
      </w:r>
      <w:r>
        <w:rPr>
          <w:color w:val="FF0000"/>
          <w:spacing w:val="-2"/>
        </w:rPr>
        <w:t>Вас</w:t>
      </w:r>
      <w:r>
        <w:rPr>
          <w:color w:val="FF0000"/>
          <w:spacing w:val="29"/>
        </w:rPr>
        <w:t xml:space="preserve"> </w:t>
      </w:r>
      <w:r>
        <w:rPr>
          <w:color w:val="FF0000"/>
        </w:rPr>
        <w:t>в</w:t>
      </w:r>
      <w:r>
        <w:rPr>
          <w:color w:val="FF0000"/>
          <w:spacing w:val="33"/>
        </w:rPr>
        <w:t xml:space="preserve"> </w:t>
      </w:r>
      <w:r>
        <w:rPr>
          <w:color w:val="FF0000"/>
          <w:spacing w:val="-1"/>
        </w:rPr>
        <w:t>заявке</w:t>
      </w:r>
      <w:r>
        <w:rPr>
          <w:color w:val="FF0000"/>
          <w:spacing w:val="29"/>
        </w:rPr>
        <w:t xml:space="preserve"> </w:t>
      </w:r>
      <w:r>
        <w:rPr>
          <w:color w:val="FF0000"/>
          <w:spacing w:val="-1"/>
        </w:rPr>
        <w:t>указывать</w:t>
      </w:r>
      <w:r>
        <w:rPr>
          <w:color w:val="FF0000"/>
          <w:spacing w:val="30"/>
        </w:rPr>
        <w:t xml:space="preserve"> </w:t>
      </w:r>
      <w:r>
        <w:rPr>
          <w:color w:val="FF0000"/>
          <w:spacing w:val="-1"/>
        </w:rPr>
        <w:t>точную</w:t>
      </w:r>
      <w:r>
        <w:rPr>
          <w:color w:val="FF0000"/>
          <w:spacing w:val="28"/>
        </w:rPr>
        <w:t xml:space="preserve"> </w:t>
      </w:r>
      <w:r>
        <w:rPr>
          <w:color w:val="FF0000"/>
          <w:spacing w:val="-1"/>
        </w:rPr>
        <w:t>информацию.</w:t>
      </w:r>
      <w:r>
        <w:rPr>
          <w:color w:val="FF0000"/>
          <w:spacing w:val="39"/>
        </w:rPr>
        <w:t xml:space="preserve"> </w:t>
      </w:r>
      <w:r>
        <w:rPr>
          <w:color w:val="FF0000"/>
          <w:spacing w:val="-1"/>
        </w:rPr>
        <w:t>Дипломы</w:t>
      </w:r>
      <w:r>
        <w:rPr>
          <w:color w:val="FF0000"/>
          <w:spacing w:val="9"/>
        </w:rPr>
        <w:t xml:space="preserve"> </w:t>
      </w:r>
      <w:r>
        <w:rPr>
          <w:color w:val="FF0000"/>
          <w:spacing w:val="-2"/>
        </w:rPr>
        <w:t>будут</w:t>
      </w:r>
      <w:r>
        <w:rPr>
          <w:color w:val="FF0000"/>
          <w:spacing w:val="15"/>
        </w:rPr>
        <w:t xml:space="preserve"> </w:t>
      </w:r>
      <w:r>
        <w:rPr>
          <w:color w:val="FF0000"/>
          <w:spacing w:val="-1"/>
        </w:rPr>
        <w:t>оформлены</w:t>
      </w:r>
      <w:r>
        <w:rPr>
          <w:color w:val="FF0000"/>
          <w:spacing w:val="9"/>
        </w:rPr>
        <w:t xml:space="preserve"> </w:t>
      </w:r>
      <w:r>
        <w:rPr>
          <w:color w:val="FF0000"/>
        </w:rPr>
        <w:t>в</w:t>
      </w:r>
      <w:r>
        <w:rPr>
          <w:color w:val="FF0000"/>
          <w:spacing w:val="9"/>
        </w:rPr>
        <w:t xml:space="preserve"> </w:t>
      </w:r>
      <w:r>
        <w:rPr>
          <w:color w:val="FF0000"/>
          <w:spacing w:val="-1"/>
        </w:rPr>
        <w:t>соответствии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с</w:t>
      </w:r>
      <w:r>
        <w:rPr>
          <w:color w:val="FF0000"/>
          <w:spacing w:val="9"/>
        </w:rPr>
        <w:t xml:space="preserve"> </w:t>
      </w:r>
      <w:r>
        <w:rPr>
          <w:color w:val="FF0000"/>
          <w:spacing w:val="-1"/>
        </w:rPr>
        <w:t>информацией,</w:t>
      </w:r>
      <w:r>
        <w:rPr>
          <w:color w:val="FF0000"/>
          <w:spacing w:val="12"/>
        </w:rPr>
        <w:t xml:space="preserve"> </w:t>
      </w:r>
      <w:r>
        <w:rPr>
          <w:color w:val="FF0000"/>
          <w:spacing w:val="-1"/>
        </w:rPr>
        <w:t>предоставленной</w:t>
      </w:r>
      <w:r>
        <w:rPr>
          <w:color w:val="FF0000"/>
          <w:spacing w:val="53"/>
        </w:rPr>
        <w:t xml:space="preserve"> </w:t>
      </w:r>
      <w:r>
        <w:rPr>
          <w:color w:val="FF0000"/>
          <w:spacing w:val="-1"/>
        </w:rPr>
        <w:t>Вами</w:t>
      </w:r>
      <w:r>
        <w:rPr>
          <w:color w:val="FF0000"/>
          <w:spacing w:val="64"/>
        </w:rPr>
        <w:t xml:space="preserve"> </w:t>
      </w:r>
      <w:r>
        <w:rPr>
          <w:color w:val="FF0000"/>
        </w:rPr>
        <w:t>в</w:t>
      </w:r>
      <w:r>
        <w:rPr>
          <w:color w:val="FF0000"/>
          <w:spacing w:val="61"/>
        </w:rPr>
        <w:t xml:space="preserve"> </w:t>
      </w:r>
      <w:r>
        <w:rPr>
          <w:color w:val="FF0000"/>
          <w:spacing w:val="-1"/>
        </w:rPr>
        <w:t>заявке</w:t>
      </w:r>
      <w:r>
        <w:rPr>
          <w:color w:val="FF0000"/>
          <w:spacing w:val="61"/>
        </w:rPr>
        <w:t xml:space="preserve"> </w:t>
      </w:r>
      <w:r>
        <w:rPr>
          <w:color w:val="FF0000"/>
        </w:rPr>
        <w:t>и</w:t>
      </w:r>
      <w:r>
        <w:rPr>
          <w:color w:val="FF0000"/>
          <w:spacing w:val="64"/>
        </w:rPr>
        <w:t xml:space="preserve"> </w:t>
      </w:r>
      <w:r>
        <w:rPr>
          <w:color w:val="FF0000"/>
          <w:spacing w:val="-1"/>
        </w:rPr>
        <w:t>отправлены</w:t>
      </w:r>
      <w:r>
        <w:rPr>
          <w:color w:val="FF0000"/>
          <w:spacing w:val="65"/>
        </w:rPr>
        <w:t xml:space="preserve"> </w:t>
      </w:r>
      <w:r>
        <w:rPr>
          <w:color w:val="FF0000"/>
          <w:spacing w:val="-1"/>
        </w:rPr>
        <w:t>на</w:t>
      </w:r>
      <w:r>
        <w:rPr>
          <w:color w:val="FF0000"/>
          <w:spacing w:val="65"/>
        </w:rPr>
        <w:t xml:space="preserve"> </w:t>
      </w:r>
      <w:r>
        <w:rPr>
          <w:color w:val="FF0000"/>
          <w:spacing w:val="-1"/>
        </w:rPr>
        <w:t>тот</w:t>
      </w:r>
      <w:r>
        <w:rPr>
          <w:color w:val="FF0000"/>
          <w:spacing w:val="63"/>
        </w:rPr>
        <w:t xml:space="preserve"> </w:t>
      </w:r>
      <w:r>
        <w:rPr>
          <w:color w:val="FF0000"/>
          <w:spacing w:val="-1"/>
        </w:rPr>
        <w:t>электронный</w:t>
      </w:r>
      <w:r>
        <w:rPr>
          <w:color w:val="FF0000"/>
          <w:spacing w:val="64"/>
        </w:rPr>
        <w:t xml:space="preserve"> </w:t>
      </w:r>
      <w:r>
        <w:rPr>
          <w:color w:val="FF0000"/>
          <w:spacing w:val="-1"/>
        </w:rPr>
        <w:t>адрес,</w:t>
      </w:r>
      <w:r>
        <w:rPr>
          <w:color w:val="FF0000"/>
          <w:spacing w:val="68"/>
        </w:rPr>
        <w:t xml:space="preserve"> </w:t>
      </w:r>
      <w:r>
        <w:rPr>
          <w:color w:val="FF0000"/>
        </w:rPr>
        <w:t>с</w:t>
      </w:r>
      <w:r>
        <w:rPr>
          <w:color w:val="FF0000"/>
          <w:spacing w:val="65"/>
        </w:rPr>
        <w:t xml:space="preserve"> </w:t>
      </w:r>
      <w:r>
        <w:rPr>
          <w:color w:val="FF0000"/>
          <w:spacing w:val="-1"/>
        </w:rPr>
        <w:t>которого</w:t>
      </w:r>
      <w:r>
        <w:rPr>
          <w:color w:val="FF0000"/>
          <w:spacing w:val="62"/>
        </w:rPr>
        <w:t xml:space="preserve"> </w:t>
      </w:r>
      <w:r>
        <w:rPr>
          <w:color w:val="FF0000"/>
          <w:spacing w:val="-2"/>
        </w:rPr>
        <w:t>будет</w:t>
      </w:r>
      <w:r>
        <w:rPr>
          <w:color w:val="FF0000"/>
          <w:spacing w:val="30"/>
        </w:rPr>
        <w:t xml:space="preserve"> </w:t>
      </w:r>
      <w:r>
        <w:rPr>
          <w:color w:val="FF0000"/>
          <w:spacing w:val="-1"/>
        </w:rPr>
        <w:t>прислана</w:t>
      </w:r>
      <w:r>
        <w:rPr>
          <w:color w:val="FF0000"/>
          <w:spacing w:val="1"/>
        </w:rPr>
        <w:t xml:space="preserve"> </w:t>
      </w:r>
      <w:r>
        <w:rPr>
          <w:color w:val="FF0000"/>
          <w:spacing w:val="-1"/>
        </w:rPr>
        <w:t>заявка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и </w:t>
      </w:r>
      <w:r>
        <w:rPr>
          <w:color w:val="FF0000"/>
          <w:spacing w:val="-2"/>
        </w:rPr>
        <w:t>материал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для</w:t>
      </w:r>
      <w:r>
        <w:rPr>
          <w:color w:val="FF0000"/>
          <w:spacing w:val="1"/>
        </w:rPr>
        <w:t xml:space="preserve"> </w:t>
      </w:r>
      <w:r>
        <w:rPr>
          <w:color w:val="FF0000"/>
          <w:spacing w:val="-1"/>
        </w:rPr>
        <w:t>оценки</w:t>
      </w:r>
      <w:r>
        <w:rPr>
          <w:color w:val="FF0000"/>
        </w:rPr>
        <w:t xml:space="preserve"> </w:t>
      </w:r>
      <w:r>
        <w:rPr>
          <w:color w:val="FF0000"/>
          <w:spacing w:val="-1"/>
        </w:rPr>
        <w:t>мастерства!</w:t>
      </w:r>
    </w:p>
    <w:p w:rsidR="00D46628" w:rsidRDefault="00D46628" w:rsidP="007E0F7C">
      <w:pPr>
        <w:pStyle w:val="a3"/>
        <w:kinsoku w:val="0"/>
        <w:overflowPunct w:val="0"/>
        <w:spacing w:before="33"/>
        <w:ind w:left="0" w:right="110"/>
        <w:jc w:val="right"/>
      </w:pPr>
    </w:p>
    <w:sectPr w:rsidR="00D46628">
      <w:footerReference w:type="default" r:id="rId8"/>
      <w:pgSz w:w="11910" w:h="16840"/>
      <w:pgMar w:top="800" w:right="740" w:bottom="1200" w:left="1020" w:header="0" w:footer="1001" w:gutter="0"/>
      <w:cols w:space="720" w:equalWidth="0">
        <w:col w:w="1015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766" w:rsidRDefault="00C94766">
      <w:r>
        <w:separator/>
      </w:r>
    </w:p>
  </w:endnote>
  <w:endnote w:type="continuationSeparator" w:id="0">
    <w:p w:rsidR="00C94766" w:rsidRDefault="00C94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28" w:rsidRDefault="00844E70">
    <w:pPr>
      <w:pStyle w:val="a3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6865620</wp:posOffset>
              </wp:positionH>
              <wp:positionV relativeFrom="page">
                <wp:posOffset>9915525</wp:posOffset>
              </wp:positionV>
              <wp:extent cx="16764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628" w:rsidRDefault="00D46628">
                          <w:pPr>
                            <w:pStyle w:val="a3"/>
                            <w:kinsoku w:val="0"/>
                            <w:overflowPunct w:val="0"/>
                            <w:spacing w:line="244" w:lineRule="exact"/>
                            <w:ind w:left="2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.6pt;margin-top:780.75pt;width:13.2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" o:allowincell="f" filled="f" stroked="f">
              <v:textbox inset="0,0,0,0">
                <w:txbxContent>
                  <w:p w:rsidR="00D46628" w:rsidRDefault="00D46628">
                    <w:pPr>
                      <w:pStyle w:val="a3"/>
                      <w:kinsoku w:val="0"/>
                      <w:overflowPunct w:val="0"/>
                      <w:spacing w:line="244" w:lineRule="exact"/>
                      <w:ind w:left="2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766" w:rsidRDefault="00C94766">
      <w:r>
        <w:separator/>
      </w:r>
    </w:p>
  </w:footnote>
  <w:footnote w:type="continuationSeparator" w:id="0">
    <w:p w:rsidR="00C94766" w:rsidRDefault="00C94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940AB5AA"/>
    <w:lvl w:ilvl="0">
      <w:numFmt w:val="bullet"/>
      <w:lvlText w:val="o"/>
      <w:lvlJc w:val="left"/>
      <w:pPr>
        <w:ind w:left="1072" w:hanging="212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2."/>
      <w:lvlJc w:val="left"/>
      <w:pPr>
        <w:ind w:left="3399" w:hanging="284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2">
      <w:numFmt w:val="bullet"/>
      <w:lvlText w:val="•"/>
      <w:lvlJc w:val="left"/>
      <w:pPr>
        <w:ind w:left="4102" w:hanging="284"/>
      </w:pPr>
      <w:rPr>
        <w:rFonts w:hint="default"/>
      </w:rPr>
    </w:lvl>
    <w:lvl w:ilvl="3">
      <w:numFmt w:val="bullet"/>
      <w:lvlText w:val="•"/>
      <w:lvlJc w:val="left"/>
      <w:pPr>
        <w:ind w:left="4805" w:hanging="284"/>
      </w:pPr>
      <w:rPr>
        <w:rFonts w:hint="default"/>
      </w:rPr>
    </w:lvl>
    <w:lvl w:ilvl="4">
      <w:numFmt w:val="bullet"/>
      <w:lvlText w:val="•"/>
      <w:lvlJc w:val="left"/>
      <w:pPr>
        <w:ind w:left="5509" w:hanging="284"/>
      </w:pPr>
      <w:rPr>
        <w:rFonts w:hint="default"/>
      </w:rPr>
    </w:lvl>
    <w:lvl w:ilvl="5">
      <w:numFmt w:val="bullet"/>
      <w:lvlText w:val="•"/>
      <w:lvlJc w:val="left"/>
      <w:pPr>
        <w:ind w:left="6212" w:hanging="284"/>
      </w:pPr>
      <w:rPr>
        <w:rFonts w:hint="default"/>
      </w:rPr>
    </w:lvl>
    <w:lvl w:ilvl="6">
      <w:numFmt w:val="bullet"/>
      <w:lvlText w:val="•"/>
      <w:lvlJc w:val="left"/>
      <w:pPr>
        <w:ind w:left="6915" w:hanging="284"/>
      </w:pPr>
      <w:rPr>
        <w:rFonts w:hint="default"/>
      </w:rPr>
    </w:lvl>
    <w:lvl w:ilvl="7">
      <w:numFmt w:val="bullet"/>
      <w:lvlText w:val="•"/>
      <w:lvlJc w:val="left"/>
      <w:pPr>
        <w:ind w:left="7618" w:hanging="284"/>
      </w:pPr>
      <w:rPr>
        <w:rFonts w:hint="default"/>
      </w:rPr>
    </w:lvl>
    <w:lvl w:ilvl="8">
      <w:numFmt w:val="bullet"/>
      <w:lvlText w:val="•"/>
      <w:lvlJc w:val="left"/>
      <w:pPr>
        <w:ind w:left="8321" w:hanging="284"/>
      </w:pPr>
      <w:rPr>
        <w:rFonts w:hint="default"/>
      </w:r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20" w:hanging="54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0" w:hanging="54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41" w:hanging="541"/>
      </w:pPr>
    </w:lvl>
    <w:lvl w:ilvl="3">
      <w:numFmt w:val="bullet"/>
      <w:lvlText w:val="•"/>
      <w:lvlJc w:val="left"/>
      <w:pPr>
        <w:ind w:left="3002" w:hanging="541"/>
      </w:pPr>
    </w:lvl>
    <w:lvl w:ilvl="4">
      <w:numFmt w:val="bullet"/>
      <w:lvlText w:val="•"/>
      <w:lvlJc w:val="left"/>
      <w:pPr>
        <w:ind w:left="3963" w:hanging="541"/>
      </w:pPr>
    </w:lvl>
    <w:lvl w:ilvl="5">
      <w:numFmt w:val="bullet"/>
      <w:lvlText w:val="•"/>
      <w:lvlJc w:val="left"/>
      <w:pPr>
        <w:ind w:left="4924" w:hanging="541"/>
      </w:pPr>
    </w:lvl>
    <w:lvl w:ilvl="6">
      <w:numFmt w:val="bullet"/>
      <w:lvlText w:val="•"/>
      <w:lvlJc w:val="left"/>
      <w:pPr>
        <w:ind w:left="5884" w:hanging="541"/>
      </w:pPr>
    </w:lvl>
    <w:lvl w:ilvl="7">
      <w:numFmt w:val="bullet"/>
      <w:lvlText w:val="•"/>
      <w:lvlJc w:val="left"/>
      <w:pPr>
        <w:ind w:left="6845" w:hanging="541"/>
      </w:pPr>
    </w:lvl>
    <w:lvl w:ilvl="8">
      <w:numFmt w:val="bullet"/>
      <w:lvlText w:val="•"/>
      <w:lvlJc w:val="left"/>
      <w:pPr>
        <w:ind w:left="7806" w:hanging="541"/>
      </w:pPr>
    </w:lvl>
  </w:abstractNum>
  <w:abstractNum w:abstractNumId="2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left="2968" w:hanging="284"/>
      </w:pPr>
      <w:rPr>
        <w:rFonts w:ascii="Times New Roman" w:hAnsi="Times New Roman" w:cs="Times New Roman"/>
        <w:b/>
        <w:bCs/>
        <w:sz w:val="28"/>
        <w:szCs w:val="28"/>
      </w:rPr>
    </w:lvl>
    <w:lvl w:ilvl="1">
      <w:numFmt w:val="bullet"/>
      <w:lvlText w:val="•"/>
      <w:lvlJc w:val="left"/>
      <w:pPr>
        <w:ind w:left="3816" w:hanging="284"/>
      </w:pPr>
    </w:lvl>
    <w:lvl w:ilvl="2">
      <w:numFmt w:val="bullet"/>
      <w:lvlText w:val="•"/>
      <w:lvlJc w:val="left"/>
      <w:pPr>
        <w:ind w:left="4470" w:hanging="284"/>
      </w:pPr>
    </w:lvl>
    <w:lvl w:ilvl="3">
      <w:numFmt w:val="bullet"/>
      <w:lvlText w:val="•"/>
      <w:lvlJc w:val="left"/>
      <w:pPr>
        <w:ind w:left="5125" w:hanging="284"/>
      </w:pPr>
    </w:lvl>
    <w:lvl w:ilvl="4">
      <w:numFmt w:val="bullet"/>
      <w:lvlText w:val="•"/>
      <w:lvlJc w:val="left"/>
      <w:pPr>
        <w:ind w:left="5780" w:hanging="284"/>
      </w:pPr>
    </w:lvl>
    <w:lvl w:ilvl="5">
      <w:numFmt w:val="bullet"/>
      <w:lvlText w:val="•"/>
      <w:lvlJc w:val="left"/>
      <w:pPr>
        <w:ind w:left="6434" w:hanging="284"/>
      </w:pPr>
    </w:lvl>
    <w:lvl w:ilvl="6">
      <w:numFmt w:val="bullet"/>
      <w:lvlText w:val="•"/>
      <w:lvlJc w:val="left"/>
      <w:pPr>
        <w:ind w:left="7089" w:hanging="284"/>
      </w:pPr>
    </w:lvl>
    <w:lvl w:ilvl="7">
      <w:numFmt w:val="bullet"/>
      <w:lvlText w:val="•"/>
      <w:lvlJc w:val="left"/>
      <w:pPr>
        <w:ind w:left="7744" w:hanging="284"/>
      </w:pPr>
    </w:lvl>
    <w:lvl w:ilvl="8">
      <w:numFmt w:val="bullet"/>
      <w:lvlText w:val="•"/>
      <w:lvlJc w:val="left"/>
      <w:pPr>
        <w:ind w:left="8398" w:hanging="284"/>
      </w:pPr>
    </w:lvl>
  </w:abstractNum>
  <w:abstractNum w:abstractNumId="3">
    <w:nsid w:val="00000405"/>
    <w:multiLevelType w:val="multilevel"/>
    <w:tmpl w:val="00000888"/>
    <w:lvl w:ilvl="0">
      <w:start w:val="2"/>
      <w:numFmt w:val="decimal"/>
      <w:lvlText w:val="%1"/>
      <w:lvlJc w:val="left"/>
      <w:pPr>
        <w:ind w:left="100" w:hanging="664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00" w:hanging="66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22" w:hanging="664"/>
      </w:pPr>
    </w:lvl>
    <w:lvl w:ilvl="3">
      <w:numFmt w:val="bullet"/>
      <w:lvlText w:val="•"/>
      <w:lvlJc w:val="left"/>
      <w:pPr>
        <w:ind w:left="2982" w:hanging="664"/>
      </w:pPr>
    </w:lvl>
    <w:lvl w:ilvl="4">
      <w:numFmt w:val="bullet"/>
      <w:lvlText w:val="•"/>
      <w:lvlJc w:val="left"/>
      <w:pPr>
        <w:ind w:left="3943" w:hanging="664"/>
      </w:pPr>
    </w:lvl>
    <w:lvl w:ilvl="5">
      <w:numFmt w:val="bullet"/>
      <w:lvlText w:val="•"/>
      <w:lvlJc w:val="left"/>
      <w:pPr>
        <w:ind w:left="4904" w:hanging="664"/>
      </w:pPr>
    </w:lvl>
    <w:lvl w:ilvl="6">
      <w:numFmt w:val="bullet"/>
      <w:lvlText w:val="•"/>
      <w:lvlJc w:val="left"/>
      <w:pPr>
        <w:ind w:left="5865" w:hanging="664"/>
      </w:pPr>
    </w:lvl>
    <w:lvl w:ilvl="7">
      <w:numFmt w:val="bullet"/>
      <w:lvlText w:val="•"/>
      <w:lvlJc w:val="left"/>
      <w:pPr>
        <w:ind w:left="6825" w:hanging="664"/>
      </w:pPr>
    </w:lvl>
    <w:lvl w:ilvl="8">
      <w:numFmt w:val="bullet"/>
      <w:lvlText w:val="•"/>
      <w:lvlJc w:val="left"/>
      <w:pPr>
        <w:ind w:left="7786" w:hanging="664"/>
      </w:pPr>
    </w:lvl>
  </w:abstractNum>
  <w:abstractNum w:abstractNumId="4">
    <w:nsid w:val="00000406"/>
    <w:multiLevelType w:val="multilevel"/>
    <w:tmpl w:val="00000889"/>
    <w:lvl w:ilvl="0">
      <w:numFmt w:val="bullet"/>
      <w:lvlText w:val=""/>
      <w:lvlJc w:val="left"/>
      <w:pPr>
        <w:ind w:left="100" w:hanging="564"/>
      </w:pPr>
      <w:rPr>
        <w:rFonts w:ascii="Wingdings" w:hAnsi="Wingdings"/>
        <w:b w:val="0"/>
        <w:sz w:val="28"/>
      </w:rPr>
    </w:lvl>
    <w:lvl w:ilvl="1">
      <w:numFmt w:val="bullet"/>
      <w:lvlText w:val="•"/>
      <w:lvlJc w:val="left"/>
      <w:pPr>
        <w:ind w:left="1061" w:hanging="564"/>
      </w:pPr>
    </w:lvl>
    <w:lvl w:ilvl="2">
      <w:numFmt w:val="bullet"/>
      <w:lvlText w:val="•"/>
      <w:lvlJc w:val="left"/>
      <w:pPr>
        <w:ind w:left="2022" w:hanging="564"/>
      </w:pPr>
    </w:lvl>
    <w:lvl w:ilvl="3">
      <w:numFmt w:val="bullet"/>
      <w:lvlText w:val="•"/>
      <w:lvlJc w:val="left"/>
      <w:pPr>
        <w:ind w:left="2982" w:hanging="564"/>
      </w:pPr>
    </w:lvl>
    <w:lvl w:ilvl="4">
      <w:numFmt w:val="bullet"/>
      <w:lvlText w:val="•"/>
      <w:lvlJc w:val="left"/>
      <w:pPr>
        <w:ind w:left="3943" w:hanging="564"/>
      </w:pPr>
    </w:lvl>
    <w:lvl w:ilvl="5">
      <w:numFmt w:val="bullet"/>
      <w:lvlText w:val="•"/>
      <w:lvlJc w:val="left"/>
      <w:pPr>
        <w:ind w:left="4904" w:hanging="564"/>
      </w:pPr>
    </w:lvl>
    <w:lvl w:ilvl="6">
      <w:numFmt w:val="bullet"/>
      <w:lvlText w:val="•"/>
      <w:lvlJc w:val="left"/>
      <w:pPr>
        <w:ind w:left="5865" w:hanging="564"/>
      </w:pPr>
    </w:lvl>
    <w:lvl w:ilvl="7">
      <w:numFmt w:val="bullet"/>
      <w:lvlText w:val="•"/>
      <w:lvlJc w:val="left"/>
      <w:pPr>
        <w:ind w:left="6825" w:hanging="564"/>
      </w:pPr>
    </w:lvl>
    <w:lvl w:ilvl="8">
      <w:numFmt w:val="bullet"/>
      <w:lvlText w:val="•"/>
      <w:lvlJc w:val="left"/>
      <w:pPr>
        <w:ind w:left="7786" w:hanging="564"/>
      </w:pPr>
    </w:lvl>
  </w:abstractNum>
  <w:abstractNum w:abstractNumId="5">
    <w:nsid w:val="00000407"/>
    <w:multiLevelType w:val="multilevel"/>
    <w:tmpl w:val="0000088A"/>
    <w:lvl w:ilvl="0">
      <w:start w:val="4"/>
      <w:numFmt w:val="decimal"/>
      <w:lvlText w:val="%1"/>
      <w:lvlJc w:val="left"/>
      <w:pPr>
        <w:ind w:left="100" w:hanging="619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" w:hanging="61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656" w:hanging="7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445" w:hanging="704"/>
      </w:pPr>
    </w:lvl>
    <w:lvl w:ilvl="4">
      <w:numFmt w:val="bullet"/>
      <w:lvlText w:val="•"/>
      <w:lvlJc w:val="left"/>
      <w:pPr>
        <w:ind w:left="4340" w:hanging="704"/>
      </w:pPr>
    </w:lvl>
    <w:lvl w:ilvl="5">
      <w:numFmt w:val="bullet"/>
      <w:lvlText w:val="•"/>
      <w:lvlJc w:val="left"/>
      <w:pPr>
        <w:ind w:left="5234" w:hanging="704"/>
      </w:pPr>
    </w:lvl>
    <w:lvl w:ilvl="6">
      <w:numFmt w:val="bullet"/>
      <w:lvlText w:val="•"/>
      <w:lvlJc w:val="left"/>
      <w:pPr>
        <w:ind w:left="6129" w:hanging="704"/>
      </w:pPr>
    </w:lvl>
    <w:lvl w:ilvl="7">
      <w:numFmt w:val="bullet"/>
      <w:lvlText w:val="•"/>
      <w:lvlJc w:val="left"/>
      <w:pPr>
        <w:ind w:left="7024" w:hanging="704"/>
      </w:pPr>
    </w:lvl>
    <w:lvl w:ilvl="8">
      <w:numFmt w:val="bullet"/>
      <w:lvlText w:val="•"/>
      <w:lvlJc w:val="left"/>
      <w:pPr>
        <w:ind w:left="7918" w:hanging="704"/>
      </w:pPr>
    </w:lvl>
  </w:abstractNum>
  <w:abstractNum w:abstractNumId="6">
    <w:nsid w:val="00000408"/>
    <w:multiLevelType w:val="multilevel"/>
    <w:tmpl w:val="0000088B"/>
    <w:lvl w:ilvl="0">
      <w:start w:val="4"/>
      <w:numFmt w:val="decimal"/>
      <w:lvlText w:val="%1"/>
      <w:lvlJc w:val="left"/>
      <w:pPr>
        <w:ind w:left="119" w:hanging="808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19" w:hanging="808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19" w:hanging="80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002" w:hanging="808"/>
      </w:pPr>
    </w:lvl>
    <w:lvl w:ilvl="4">
      <w:numFmt w:val="bullet"/>
      <w:lvlText w:val="•"/>
      <w:lvlJc w:val="left"/>
      <w:pPr>
        <w:ind w:left="3963" w:hanging="808"/>
      </w:pPr>
    </w:lvl>
    <w:lvl w:ilvl="5">
      <w:numFmt w:val="bullet"/>
      <w:lvlText w:val="•"/>
      <w:lvlJc w:val="left"/>
      <w:pPr>
        <w:ind w:left="4923" w:hanging="808"/>
      </w:pPr>
    </w:lvl>
    <w:lvl w:ilvl="6">
      <w:numFmt w:val="bullet"/>
      <w:lvlText w:val="•"/>
      <w:lvlJc w:val="left"/>
      <w:pPr>
        <w:ind w:left="5884" w:hanging="808"/>
      </w:pPr>
    </w:lvl>
    <w:lvl w:ilvl="7">
      <w:numFmt w:val="bullet"/>
      <w:lvlText w:val="•"/>
      <w:lvlJc w:val="left"/>
      <w:pPr>
        <w:ind w:left="6845" w:hanging="808"/>
      </w:pPr>
    </w:lvl>
    <w:lvl w:ilvl="8">
      <w:numFmt w:val="bullet"/>
      <w:lvlText w:val="•"/>
      <w:lvlJc w:val="left"/>
      <w:pPr>
        <w:ind w:left="7806" w:hanging="808"/>
      </w:pPr>
    </w:lvl>
  </w:abstractNum>
  <w:abstractNum w:abstractNumId="7">
    <w:nsid w:val="00000409"/>
    <w:multiLevelType w:val="multilevel"/>
    <w:tmpl w:val="0000088C"/>
    <w:lvl w:ilvl="0">
      <w:start w:val="4"/>
      <w:numFmt w:val="decimal"/>
      <w:lvlText w:val="%1"/>
      <w:lvlJc w:val="left"/>
      <w:pPr>
        <w:ind w:left="119" w:hanging="809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119" w:hanging="809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19" w:hanging="80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002" w:hanging="809"/>
      </w:pPr>
    </w:lvl>
    <w:lvl w:ilvl="4">
      <w:numFmt w:val="bullet"/>
      <w:lvlText w:val="•"/>
      <w:lvlJc w:val="left"/>
      <w:pPr>
        <w:ind w:left="3963" w:hanging="809"/>
      </w:pPr>
    </w:lvl>
    <w:lvl w:ilvl="5">
      <w:numFmt w:val="bullet"/>
      <w:lvlText w:val="•"/>
      <w:lvlJc w:val="left"/>
      <w:pPr>
        <w:ind w:left="4924" w:hanging="809"/>
      </w:pPr>
    </w:lvl>
    <w:lvl w:ilvl="6">
      <w:numFmt w:val="bullet"/>
      <w:lvlText w:val="•"/>
      <w:lvlJc w:val="left"/>
      <w:pPr>
        <w:ind w:left="5884" w:hanging="809"/>
      </w:pPr>
    </w:lvl>
    <w:lvl w:ilvl="7">
      <w:numFmt w:val="bullet"/>
      <w:lvlText w:val="•"/>
      <w:lvlJc w:val="left"/>
      <w:pPr>
        <w:ind w:left="6845" w:hanging="809"/>
      </w:pPr>
    </w:lvl>
    <w:lvl w:ilvl="8">
      <w:numFmt w:val="bullet"/>
      <w:lvlText w:val="•"/>
      <w:lvlJc w:val="left"/>
      <w:pPr>
        <w:ind w:left="7806" w:hanging="809"/>
      </w:pPr>
    </w:lvl>
  </w:abstractNum>
  <w:abstractNum w:abstractNumId="8">
    <w:nsid w:val="0000040A"/>
    <w:multiLevelType w:val="multilevel"/>
    <w:tmpl w:val="0000088D"/>
    <w:lvl w:ilvl="0">
      <w:start w:val="4"/>
      <w:numFmt w:val="decimal"/>
      <w:lvlText w:val="%1"/>
      <w:lvlJc w:val="left"/>
      <w:pPr>
        <w:ind w:left="100" w:hanging="809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100" w:hanging="809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00" w:hanging="80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82" w:hanging="809"/>
      </w:pPr>
    </w:lvl>
    <w:lvl w:ilvl="4">
      <w:numFmt w:val="bullet"/>
      <w:lvlText w:val="•"/>
      <w:lvlJc w:val="left"/>
      <w:pPr>
        <w:ind w:left="3943" w:hanging="809"/>
      </w:pPr>
    </w:lvl>
    <w:lvl w:ilvl="5">
      <w:numFmt w:val="bullet"/>
      <w:lvlText w:val="•"/>
      <w:lvlJc w:val="left"/>
      <w:pPr>
        <w:ind w:left="4904" w:hanging="809"/>
      </w:pPr>
    </w:lvl>
    <w:lvl w:ilvl="6">
      <w:numFmt w:val="bullet"/>
      <w:lvlText w:val="•"/>
      <w:lvlJc w:val="left"/>
      <w:pPr>
        <w:ind w:left="5864" w:hanging="809"/>
      </w:pPr>
    </w:lvl>
    <w:lvl w:ilvl="7">
      <w:numFmt w:val="bullet"/>
      <w:lvlText w:val="•"/>
      <w:lvlJc w:val="left"/>
      <w:pPr>
        <w:ind w:left="6825" w:hanging="809"/>
      </w:pPr>
    </w:lvl>
    <w:lvl w:ilvl="8">
      <w:numFmt w:val="bullet"/>
      <w:lvlText w:val="•"/>
      <w:lvlJc w:val="left"/>
      <w:pPr>
        <w:ind w:left="7786" w:hanging="809"/>
      </w:pPr>
    </w:lvl>
  </w:abstractNum>
  <w:abstractNum w:abstractNumId="9">
    <w:nsid w:val="0000040B"/>
    <w:multiLevelType w:val="multilevel"/>
    <w:tmpl w:val="0000088E"/>
    <w:lvl w:ilvl="0">
      <w:start w:val="3"/>
      <w:numFmt w:val="decimal"/>
      <w:lvlText w:val="%1"/>
      <w:lvlJc w:val="left"/>
      <w:pPr>
        <w:ind w:left="240" w:hanging="14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"/>
      <w:lvlJc w:val="left"/>
      <w:pPr>
        <w:ind w:left="119" w:hanging="408"/>
      </w:pPr>
      <w:rPr>
        <w:rFonts w:ascii="Wingdings" w:hAnsi="Wingdings"/>
        <w:b w:val="0"/>
        <w:sz w:val="28"/>
      </w:rPr>
    </w:lvl>
    <w:lvl w:ilvl="2">
      <w:numFmt w:val="bullet"/>
      <w:lvlText w:val="•"/>
      <w:lvlJc w:val="left"/>
      <w:pPr>
        <w:ind w:left="1292" w:hanging="408"/>
      </w:pPr>
    </w:lvl>
    <w:lvl w:ilvl="3">
      <w:numFmt w:val="bullet"/>
      <w:lvlText w:val="•"/>
      <w:lvlJc w:val="left"/>
      <w:pPr>
        <w:ind w:left="2344" w:hanging="408"/>
      </w:pPr>
    </w:lvl>
    <w:lvl w:ilvl="4">
      <w:numFmt w:val="bullet"/>
      <w:lvlText w:val="•"/>
      <w:lvlJc w:val="left"/>
      <w:pPr>
        <w:ind w:left="3396" w:hanging="408"/>
      </w:pPr>
    </w:lvl>
    <w:lvl w:ilvl="5">
      <w:numFmt w:val="bullet"/>
      <w:lvlText w:val="•"/>
      <w:lvlJc w:val="left"/>
      <w:pPr>
        <w:ind w:left="4448" w:hanging="408"/>
      </w:pPr>
    </w:lvl>
    <w:lvl w:ilvl="6">
      <w:numFmt w:val="bullet"/>
      <w:lvlText w:val="•"/>
      <w:lvlJc w:val="left"/>
      <w:pPr>
        <w:ind w:left="5500" w:hanging="408"/>
      </w:pPr>
    </w:lvl>
    <w:lvl w:ilvl="7">
      <w:numFmt w:val="bullet"/>
      <w:lvlText w:val="•"/>
      <w:lvlJc w:val="left"/>
      <w:pPr>
        <w:ind w:left="6552" w:hanging="408"/>
      </w:pPr>
    </w:lvl>
    <w:lvl w:ilvl="8">
      <w:numFmt w:val="bullet"/>
      <w:lvlText w:val="•"/>
      <w:lvlJc w:val="left"/>
      <w:pPr>
        <w:ind w:left="7604" w:hanging="408"/>
      </w:pPr>
    </w:lvl>
  </w:abstractNum>
  <w:abstractNum w:abstractNumId="10">
    <w:nsid w:val="0000040C"/>
    <w:multiLevelType w:val="multilevel"/>
    <w:tmpl w:val="0000088F"/>
    <w:lvl w:ilvl="0">
      <w:start w:val="4"/>
      <w:numFmt w:val="decimal"/>
      <w:lvlText w:val="%1"/>
      <w:lvlJc w:val="left"/>
      <w:pPr>
        <w:ind w:left="100" w:hanging="808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left="100" w:hanging="808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00" w:hanging="80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82" w:hanging="808"/>
      </w:pPr>
    </w:lvl>
    <w:lvl w:ilvl="4">
      <w:numFmt w:val="bullet"/>
      <w:lvlText w:val="•"/>
      <w:lvlJc w:val="left"/>
      <w:pPr>
        <w:ind w:left="3943" w:hanging="808"/>
      </w:pPr>
    </w:lvl>
    <w:lvl w:ilvl="5">
      <w:numFmt w:val="bullet"/>
      <w:lvlText w:val="•"/>
      <w:lvlJc w:val="left"/>
      <w:pPr>
        <w:ind w:left="4904" w:hanging="808"/>
      </w:pPr>
    </w:lvl>
    <w:lvl w:ilvl="6">
      <w:numFmt w:val="bullet"/>
      <w:lvlText w:val="•"/>
      <w:lvlJc w:val="left"/>
      <w:pPr>
        <w:ind w:left="5865" w:hanging="808"/>
      </w:pPr>
    </w:lvl>
    <w:lvl w:ilvl="7">
      <w:numFmt w:val="bullet"/>
      <w:lvlText w:val="•"/>
      <w:lvlJc w:val="left"/>
      <w:pPr>
        <w:ind w:left="6825" w:hanging="808"/>
      </w:pPr>
    </w:lvl>
    <w:lvl w:ilvl="8">
      <w:numFmt w:val="bullet"/>
      <w:lvlText w:val="•"/>
      <w:lvlJc w:val="left"/>
      <w:pPr>
        <w:ind w:left="7786" w:hanging="808"/>
      </w:pPr>
    </w:lvl>
  </w:abstractNum>
  <w:abstractNum w:abstractNumId="11">
    <w:nsid w:val="0000040D"/>
    <w:multiLevelType w:val="multilevel"/>
    <w:tmpl w:val="00000890"/>
    <w:lvl w:ilvl="0">
      <w:start w:val="4"/>
      <w:numFmt w:val="decimal"/>
      <w:lvlText w:val="%1"/>
      <w:lvlJc w:val="left"/>
      <w:pPr>
        <w:ind w:left="100" w:hanging="809"/>
      </w:pPr>
      <w:rPr>
        <w:rFonts w:cs="Times New Roman"/>
      </w:rPr>
    </w:lvl>
    <w:lvl w:ilvl="1">
      <w:start w:val="6"/>
      <w:numFmt w:val="decimal"/>
      <w:lvlText w:val="%1.%2"/>
      <w:lvlJc w:val="left"/>
      <w:pPr>
        <w:ind w:left="100" w:hanging="809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00" w:hanging="80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2982" w:hanging="809"/>
      </w:pPr>
    </w:lvl>
    <w:lvl w:ilvl="4">
      <w:numFmt w:val="bullet"/>
      <w:lvlText w:val="•"/>
      <w:lvlJc w:val="left"/>
      <w:pPr>
        <w:ind w:left="3943" w:hanging="809"/>
      </w:pPr>
    </w:lvl>
    <w:lvl w:ilvl="5">
      <w:numFmt w:val="bullet"/>
      <w:lvlText w:val="•"/>
      <w:lvlJc w:val="left"/>
      <w:pPr>
        <w:ind w:left="4904" w:hanging="809"/>
      </w:pPr>
    </w:lvl>
    <w:lvl w:ilvl="6">
      <w:numFmt w:val="bullet"/>
      <w:lvlText w:val="•"/>
      <w:lvlJc w:val="left"/>
      <w:pPr>
        <w:ind w:left="5864" w:hanging="809"/>
      </w:pPr>
    </w:lvl>
    <w:lvl w:ilvl="7">
      <w:numFmt w:val="bullet"/>
      <w:lvlText w:val="•"/>
      <w:lvlJc w:val="left"/>
      <w:pPr>
        <w:ind w:left="6825" w:hanging="809"/>
      </w:pPr>
    </w:lvl>
    <w:lvl w:ilvl="8">
      <w:numFmt w:val="bullet"/>
      <w:lvlText w:val="•"/>
      <w:lvlJc w:val="left"/>
      <w:pPr>
        <w:ind w:left="7786" w:hanging="809"/>
      </w:pPr>
    </w:lvl>
  </w:abstractNum>
  <w:abstractNum w:abstractNumId="12">
    <w:nsid w:val="0000040E"/>
    <w:multiLevelType w:val="multilevel"/>
    <w:tmpl w:val="00000891"/>
    <w:lvl w:ilvl="0">
      <w:start w:val="4"/>
      <w:numFmt w:val="decimal"/>
      <w:lvlText w:val="%1"/>
      <w:lvlJc w:val="left"/>
      <w:pPr>
        <w:ind w:left="119" w:hanging="809"/>
      </w:pPr>
      <w:rPr>
        <w:rFonts w:cs="Times New Roman"/>
      </w:rPr>
    </w:lvl>
    <w:lvl w:ilvl="1">
      <w:start w:val="7"/>
      <w:numFmt w:val="decimal"/>
      <w:lvlText w:val="%1.%2"/>
      <w:lvlJc w:val="left"/>
      <w:pPr>
        <w:ind w:left="119" w:hanging="809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19" w:hanging="80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002" w:hanging="809"/>
      </w:pPr>
    </w:lvl>
    <w:lvl w:ilvl="4">
      <w:numFmt w:val="bullet"/>
      <w:lvlText w:val="•"/>
      <w:lvlJc w:val="left"/>
      <w:pPr>
        <w:ind w:left="3963" w:hanging="809"/>
      </w:pPr>
    </w:lvl>
    <w:lvl w:ilvl="5">
      <w:numFmt w:val="bullet"/>
      <w:lvlText w:val="•"/>
      <w:lvlJc w:val="left"/>
      <w:pPr>
        <w:ind w:left="4924" w:hanging="809"/>
      </w:pPr>
    </w:lvl>
    <w:lvl w:ilvl="6">
      <w:numFmt w:val="bullet"/>
      <w:lvlText w:val="•"/>
      <w:lvlJc w:val="left"/>
      <w:pPr>
        <w:ind w:left="5884" w:hanging="809"/>
      </w:pPr>
    </w:lvl>
    <w:lvl w:ilvl="7">
      <w:numFmt w:val="bullet"/>
      <w:lvlText w:val="•"/>
      <w:lvlJc w:val="left"/>
      <w:pPr>
        <w:ind w:left="6845" w:hanging="809"/>
      </w:pPr>
    </w:lvl>
    <w:lvl w:ilvl="8">
      <w:numFmt w:val="bullet"/>
      <w:lvlText w:val="•"/>
      <w:lvlJc w:val="left"/>
      <w:pPr>
        <w:ind w:left="7806" w:hanging="809"/>
      </w:pPr>
    </w:lvl>
  </w:abstractNum>
  <w:abstractNum w:abstractNumId="13">
    <w:nsid w:val="0000040F"/>
    <w:multiLevelType w:val="multilevel"/>
    <w:tmpl w:val="00000892"/>
    <w:lvl w:ilvl="0">
      <w:start w:val="4"/>
      <w:numFmt w:val="decimal"/>
      <w:lvlText w:val="%1"/>
      <w:lvlJc w:val="left"/>
      <w:pPr>
        <w:ind w:left="120" w:hanging="796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left="120" w:hanging="796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20" w:hanging="796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002" w:hanging="796"/>
      </w:pPr>
    </w:lvl>
    <w:lvl w:ilvl="4">
      <w:numFmt w:val="bullet"/>
      <w:lvlText w:val="•"/>
      <w:lvlJc w:val="left"/>
      <w:pPr>
        <w:ind w:left="3963" w:hanging="796"/>
      </w:pPr>
    </w:lvl>
    <w:lvl w:ilvl="5">
      <w:numFmt w:val="bullet"/>
      <w:lvlText w:val="•"/>
      <w:lvlJc w:val="left"/>
      <w:pPr>
        <w:ind w:left="4924" w:hanging="796"/>
      </w:pPr>
    </w:lvl>
    <w:lvl w:ilvl="6">
      <w:numFmt w:val="bullet"/>
      <w:lvlText w:val="•"/>
      <w:lvlJc w:val="left"/>
      <w:pPr>
        <w:ind w:left="5885" w:hanging="796"/>
      </w:pPr>
    </w:lvl>
    <w:lvl w:ilvl="7">
      <w:numFmt w:val="bullet"/>
      <w:lvlText w:val="•"/>
      <w:lvlJc w:val="left"/>
      <w:pPr>
        <w:ind w:left="6845" w:hanging="796"/>
      </w:pPr>
    </w:lvl>
    <w:lvl w:ilvl="8">
      <w:numFmt w:val="bullet"/>
      <w:lvlText w:val="•"/>
      <w:lvlJc w:val="left"/>
      <w:pPr>
        <w:ind w:left="7806" w:hanging="796"/>
      </w:pPr>
    </w:lvl>
  </w:abstractNum>
  <w:abstractNum w:abstractNumId="14">
    <w:nsid w:val="00000410"/>
    <w:multiLevelType w:val="multilevel"/>
    <w:tmpl w:val="00000893"/>
    <w:lvl w:ilvl="0">
      <w:start w:val="4"/>
      <w:numFmt w:val="decimal"/>
      <w:lvlText w:val="%1"/>
      <w:lvlJc w:val="left"/>
      <w:pPr>
        <w:ind w:left="120" w:hanging="796"/>
      </w:pPr>
      <w:rPr>
        <w:rFonts w:cs="Times New Roman"/>
      </w:rPr>
    </w:lvl>
    <w:lvl w:ilvl="1">
      <w:start w:val="9"/>
      <w:numFmt w:val="decimal"/>
      <w:lvlText w:val="%1.%2"/>
      <w:lvlJc w:val="left"/>
      <w:pPr>
        <w:ind w:left="120" w:hanging="796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ind w:left="120" w:hanging="796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002" w:hanging="796"/>
      </w:pPr>
    </w:lvl>
    <w:lvl w:ilvl="4">
      <w:numFmt w:val="bullet"/>
      <w:lvlText w:val="•"/>
      <w:lvlJc w:val="left"/>
      <w:pPr>
        <w:ind w:left="3963" w:hanging="796"/>
      </w:pPr>
    </w:lvl>
    <w:lvl w:ilvl="5">
      <w:numFmt w:val="bullet"/>
      <w:lvlText w:val="•"/>
      <w:lvlJc w:val="left"/>
      <w:pPr>
        <w:ind w:left="4924" w:hanging="796"/>
      </w:pPr>
    </w:lvl>
    <w:lvl w:ilvl="6">
      <w:numFmt w:val="bullet"/>
      <w:lvlText w:val="•"/>
      <w:lvlJc w:val="left"/>
      <w:pPr>
        <w:ind w:left="5885" w:hanging="796"/>
      </w:pPr>
    </w:lvl>
    <w:lvl w:ilvl="7">
      <w:numFmt w:val="bullet"/>
      <w:lvlText w:val="•"/>
      <w:lvlJc w:val="left"/>
      <w:pPr>
        <w:ind w:left="6845" w:hanging="796"/>
      </w:pPr>
    </w:lvl>
    <w:lvl w:ilvl="8">
      <w:numFmt w:val="bullet"/>
      <w:lvlText w:val="•"/>
      <w:lvlJc w:val="left"/>
      <w:pPr>
        <w:ind w:left="7806" w:hanging="796"/>
      </w:pPr>
    </w:lvl>
  </w:abstractNum>
  <w:abstractNum w:abstractNumId="15">
    <w:nsid w:val="00000411"/>
    <w:multiLevelType w:val="multilevel"/>
    <w:tmpl w:val="00000894"/>
    <w:lvl w:ilvl="0">
      <w:start w:val="5"/>
      <w:numFmt w:val="decimal"/>
      <w:lvlText w:val="%1"/>
      <w:lvlJc w:val="left"/>
      <w:pPr>
        <w:ind w:left="1464" w:hanging="49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64" w:hanging="49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676" w:hanging="7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465" w:hanging="704"/>
      </w:pPr>
    </w:lvl>
    <w:lvl w:ilvl="4">
      <w:numFmt w:val="bullet"/>
      <w:lvlText w:val="•"/>
      <w:lvlJc w:val="left"/>
      <w:pPr>
        <w:ind w:left="4360" w:hanging="704"/>
      </w:pPr>
    </w:lvl>
    <w:lvl w:ilvl="5">
      <w:numFmt w:val="bullet"/>
      <w:lvlText w:val="•"/>
      <w:lvlJc w:val="left"/>
      <w:pPr>
        <w:ind w:left="5254" w:hanging="704"/>
      </w:pPr>
    </w:lvl>
    <w:lvl w:ilvl="6">
      <w:numFmt w:val="bullet"/>
      <w:lvlText w:val="•"/>
      <w:lvlJc w:val="left"/>
      <w:pPr>
        <w:ind w:left="6149" w:hanging="704"/>
      </w:pPr>
    </w:lvl>
    <w:lvl w:ilvl="7">
      <w:numFmt w:val="bullet"/>
      <w:lvlText w:val="•"/>
      <w:lvlJc w:val="left"/>
      <w:pPr>
        <w:ind w:left="7044" w:hanging="704"/>
      </w:pPr>
    </w:lvl>
    <w:lvl w:ilvl="8">
      <w:numFmt w:val="bullet"/>
      <w:lvlText w:val="•"/>
      <w:lvlJc w:val="left"/>
      <w:pPr>
        <w:ind w:left="7938" w:hanging="704"/>
      </w:pPr>
    </w:lvl>
  </w:abstractNum>
  <w:abstractNum w:abstractNumId="16">
    <w:nsid w:val="00000412"/>
    <w:multiLevelType w:val="multilevel"/>
    <w:tmpl w:val="00000895"/>
    <w:lvl w:ilvl="0">
      <w:start w:val="5"/>
      <w:numFmt w:val="decimal"/>
      <w:lvlText w:val="%1"/>
      <w:lvlJc w:val="left"/>
      <w:pPr>
        <w:ind w:left="120" w:hanging="704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20" w:hanging="704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120" w:hanging="7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002" w:hanging="704"/>
      </w:pPr>
    </w:lvl>
    <w:lvl w:ilvl="4">
      <w:numFmt w:val="bullet"/>
      <w:lvlText w:val="•"/>
      <w:lvlJc w:val="left"/>
      <w:pPr>
        <w:ind w:left="3963" w:hanging="704"/>
      </w:pPr>
    </w:lvl>
    <w:lvl w:ilvl="5">
      <w:numFmt w:val="bullet"/>
      <w:lvlText w:val="•"/>
      <w:lvlJc w:val="left"/>
      <w:pPr>
        <w:ind w:left="4924" w:hanging="704"/>
      </w:pPr>
    </w:lvl>
    <w:lvl w:ilvl="6">
      <w:numFmt w:val="bullet"/>
      <w:lvlText w:val="•"/>
      <w:lvlJc w:val="left"/>
      <w:pPr>
        <w:ind w:left="5884" w:hanging="704"/>
      </w:pPr>
    </w:lvl>
    <w:lvl w:ilvl="7">
      <w:numFmt w:val="bullet"/>
      <w:lvlText w:val="•"/>
      <w:lvlJc w:val="left"/>
      <w:pPr>
        <w:ind w:left="6845" w:hanging="704"/>
      </w:pPr>
    </w:lvl>
    <w:lvl w:ilvl="8">
      <w:numFmt w:val="bullet"/>
      <w:lvlText w:val="•"/>
      <w:lvlJc w:val="left"/>
      <w:pPr>
        <w:ind w:left="7806" w:hanging="704"/>
      </w:pPr>
    </w:lvl>
  </w:abstractNum>
  <w:abstractNum w:abstractNumId="17">
    <w:nsid w:val="00000413"/>
    <w:multiLevelType w:val="multilevel"/>
    <w:tmpl w:val="00000896"/>
    <w:lvl w:ilvl="0">
      <w:numFmt w:val="bullet"/>
      <w:lvlText w:val=""/>
      <w:lvlJc w:val="left"/>
      <w:pPr>
        <w:ind w:left="120" w:hanging="408"/>
      </w:pPr>
      <w:rPr>
        <w:rFonts w:ascii="Wingdings" w:hAnsi="Wingdings"/>
        <w:b w:val="0"/>
        <w:sz w:val="28"/>
      </w:rPr>
    </w:lvl>
    <w:lvl w:ilvl="1">
      <w:numFmt w:val="bullet"/>
      <w:lvlText w:val=""/>
      <w:lvlJc w:val="left"/>
      <w:pPr>
        <w:ind w:left="120" w:hanging="408"/>
      </w:pPr>
      <w:rPr>
        <w:rFonts w:ascii="Wingdings" w:hAnsi="Wingdings"/>
        <w:b w:val="0"/>
        <w:sz w:val="28"/>
      </w:rPr>
    </w:lvl>
    <w:lvl w:ilvl="2">
      <w:numFmt w:val="bullet"/>
      <w:lvlText w:val="•"/>
      <w:lvlJc w:val="left"/>
      <w:pPr>
        <w:ind w:left="1187" w:hanging="408"/>
      </w:pPr>
    </w:lvl>
    <w:lvl w:ilvl="3">
      <w:numFmt w:val="bullet"/>
      <w:lvlText w:val="•"/>
      <w:lvlJc w:val="left"/>
      <w:pPr>
        <w:ind w:left="2255" w:hanging="408"/>
      </w:pPr>
    </w:lvl>
    <w:lvl w:ilvl="4">
      <w:numFmt w:val="bullet"/>
      <w:lvlText w:val="•"/>
      <w:lvlJc w:val="left"/>
      <w:pPr>
        <w:ind w:left="3322" w:hanging="408"/>
      </w:pPr>
    </w:lvl>
    <w:lvl w:ilvl="5">
      <w:numFmt w:val="bullet"/>
      <w:lvlText w:val="•"/>
      <w:lvlJc w:val="left"/>
      <w:pPr>
        <w:ind w:left="4390" w:hanging="408"/>
      </w:pPr>
    </w:lvl>
    <w:lvl w:ilvl="6">
      <w:numFmt w:val="bullet"/>
      <w:lvlText w:val="•"/>
      <w:lvlJc w:val="left"/>
      <w:pPr>
        <w:ind w:left="5457" w:hanging="408"/>
      </w:pPr>
    </w:lvl>
    <w:lvl w:ilvl="7">
      <w:numFmt w:val="bullet"/>
      <w:lvlText w:val="•"/>
      <w:lvlJc w:val="left"/>
      <w:pPr>
        <w:ind w:left="6525" w:hanging="408"/>
      </w:pPr>
    </w:lvl>
    <w:lvl w:ilvl="8">
      <w:numFmt w:val="bullet"/>
      <w:lvlText w:val="•"/>
      <w:lvlJc w:val="left"/>
      <w:pPr>
        <w:ind w:left="7592" w:hanging="408"/>
      </w:pPr>
    </w:lvl>
  </w:abstractNum>
  <w:abstractNum w:abstractNumId="18">
    <w:nsid w:val="00000414"/>
    <w:multiLevelType w:val="multilevel"/>
    <w:tmpl w:val="00000897"/>
    <w:lvl w:ilvl="0">
      <w:start w:val="6"/>
      <w:numFmt w:val="decimal"/>
      <w:lvlText w:val="%1"/>
      <w:lvlJc w:val="left"/>
      <w:pPr>
        <w:ind w:left="1463" w:hanging="49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63" w:hanging="49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675" w:hanging="7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464" w:hanging="704"/>
      </w:pPr>
    </w:lvl>
    <w:lvl w:ilvl="4">
      <w:numFmt w:val="bullet"/>
      <w:lvlText w:val="•"/>
      <w:lvlJc w:val="left"/>
      <w:pPr>
        <w:ind w:left="4359" w:hanging="704"/>
      </w:pPr>
    </w:lvl>
    <w:lvl w:ilvl="5">
      <w:numFmt w:val="bullet"/>
      <w:lvlText w:val="•"/>
      <w:lvlJc w:val="left"/>
      <w:pPr>
        <w:ind w:left="5254" w:hanging="704"/>
      </w:pPr>
    </w:lvl>
    <w:lvl w:ilvl="6">
      <w:numFmt w:val="bullet"/>
      <w:lvlText w:val="•"/>
      <w:lvlJc w:val="left"/>
      <w:pPr>
        <w:ind w:left="6149" w:hanging="704"/>
      </w:pPr>
    </w:lvl>
    <w:lvl w:ilvl="7">
      <w:numFmt w:val="bullet"/>
      <w:lvlText w:val="•"/>
      <w:lvlJc w:val="left"/>
      <w:pPr>
        <w:ind w:left="7043" w:hanging="704"/>
      </w:pPr>
    </w:lvl>
    <w:lvl w:ilvl="8">
      <w:numFmt w:val="bullet"/>
      <w:lvlText w:val="•"/>
      <w:lvlJc w:val="left"/>
      <w:pPr>
        <w:ind w:left="7938" w:hanging="704"/>
      </w:pPr>
    </w:lvl>
  </w:abstractNum>
  <w:abstractNum w:abstractNumId="19">
    <w:nsid w:val="00000415"/>
    <w:multiLevelType w:val="multilevel"/>
    <w:tmpl w:val="00000898"/>
    <w:lvl w:ilvl="0">
      <w:start w:val="6"/>
      <w:numFmt w:val="decimal"/>
      <w:lvlText w:val="%1"/>
      <w:lvlJc w:val="left"/>
      <w:pPr>
        <w:ind w:left="1463" w:hanging="493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463" w:hanging="49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675" w:hanging="7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464" w:hanging="704"/>
      </w:pPr>
    </w:lvl>
    <w:lvl w:ilvl="4">
      <w:numFmt w:val="bullet"/>
      <w:lvlText w:val="•"/>
      <w:lvlJc w:val="left"/>
      <w:pPr>
        <w:ind w:left="4359" w:hanging="704"/>
      </w:pPr>
    </w:lvl>
    <w:lvl w:ilvl="5">
      <w:numFmt w:val="bullet"/>
      <w:lvlText w:val="•"/>
      <w:lvlJc w:val="left"/>
      <w:pPr>
        <w:ind w:left="5254" w:hanging="704"/>
      </w:pPr>
    </w:lvl>
    <w:lvl w:ilvl="6">
      <w:numFmt w:val="bullet"/>
      <w:lvlText w:val="•"/>
      <w:lvlJc w:val="left"/>
      <w:pPr>
        <w:ind w:left="6149" w:hanging="704"/>
      </w:pPr>
    </w:lvl>
    <w:lvl w:ilvl="7">
      <w:numFmt w:val="bullet"/>
      <w:lvlText w:val="•"/>
      <w:lvlJc w:val="left"/>
      <w:pPr>
        <w:ind w:left="7043" w:hanging="704"/>
      </w:pPr>
    </w:lvl>
    <w:lvl w:ilvl="8">
      <w:numFmt w:val="bullet"/>
      <w:lvlText w:val="•"/>
      <w:lvlJc w:val="left"/>
      <w:pPr>
        <w:ind w:left="7938" w:hanging="704"/>
      </w:pPr>
    </w:lvl>
  </w:abstractNum>
  <w:abstractNum w:abstractNumId="20">
    <w:nsid w:val="00000416"/>
    <w:multiLevelType w:val="multilevel"/>
    <w:tmpl w:val="00000899"/>
    <w:lvl w:ilvl="0">
      <w:start w:val="6"/>
      <w:numFmt w:val="decimal"/>
      <w:lvlText w:val="%1"/>
      <w:lvlJc w:val="left"/>
      <w:pPr>
        <w:ind w:left="1463" w:hanging="493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463" w:hanging="49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675" w:hanging="7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464" w:hanging="704"/>
      </w:pPr>
    </w:lvl>
    <w:lvl w:ilvl="4">
      <w:numFmt w:val="bullet"/>
      <w:lvlText w:val="•"/>
      <w:lvlJc w:val="left"/>
      <w:pPr>
        <w:ind w:left="4359" w:hanging="704"/>
      </w:pPr>
    </w:lvl>
    <w:lvl w:ilvl="5">
      <w:numFmt w:val="bullet"/>
      <w:lvlText w:val="•"/>
      <w:lvlJc w:val="left"/>
      <w:pPr>
        <w:ind w:left="5254" w:hanging="704"/>
      </w:pPr>
    </w:lvl>
    <w:lvl w:ilvl="6">
      <w:numFmt w:val="bullet"/>
      <w:lvlText w:val="•"/>
      <w:lvlJc w:val="left"/>
      <w:pPr>
        <w:ind w:left="6149" w:hanging="704"/>
      </w:pPr>
    </w:lvl>
    <w:lvl w:ilvl="7">
      <w:numFmt w:val="bullet"/>
      <w:lvlText w:val="•"/>
      <w:lvlJc w:val="left"/>
      <w:pPr>
        <w:ind w:left="7043" w:hanging="704"/>
      </w:pPr>
    </w:lvl>
    <w:lvl w:ilvl="8">
      <w:numFmt w:val="bullet"/>
      <w:lvlText w:val="•"/>
      <w:lvlJc w:val="left"/>
      <w:pPr>
        <w:ind w:left="7938" w:hanging="704"/>
      </w:pPr>
    </w:lvl>
  </w:abstractNum>
  <w:abstractNum w:abstractNumId="21">
    <w:nsid w:val="00000417"/>
    <w:multiLevelType w:val="multilevel"/>
    <w:tmpl w:val="0000089A"/>
    <w:lvl w:ilvl="0">
      <w:start w:val="6"/>
      <w:numFmt w:val="decimal"/>
      <w:lvlText w:val="%1"/>
      <w:lvlJc w:val="left"/>
      <w:pPr>
        <w:ind w:left="1463" w:hanging="492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463" w:hanging="49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675" w:hanging="7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464" w:hanging="704"/>
      </w:pPr>
    </w:lvl>
    <w:lvl w:ilvl="4">
      <w:numFmt w:val="bullet"/>
      <w:lvlText w:val="•"/>
      <w:lvlJc w:val="left"/>
      <w:pPr>
        <w:ind w:left="4359" w:hanging="704"/>
      </w:pPr>
    </w:lvl>
    <w:lvl w:ilvl="5">
      <w:numFmt w:val="bullet"/>
      <w:lvlText w:val="•"/>
      <w:lvlJc w:val="left"/>
      <w:pPr>
        <w:ind w:left="5254" w:hanging="704"/>
      </w:pPr>
    </w:lvl>
    <w:lvl w:ilvl="6">
      <w:numFmt w:val="bullet"/>
      <w:lvlText w:val="•"/>
      <w:lvlJc w:val="left"/>
      <w:pPr>
        <w:ind w:left="6148" w:hanging="704"/>
      </w:pPr>
    </w:lvl>
    <w:lvl w:ilvl="7">
      <w:numFmt w:val="bullet"/>
      <w:lvlText w:val="•"/>
      <w:lvlJc w:val="left"/>
      <w:pPr>
        <w:ind w:left="7043" w:hanging="704"/>
      </w:pPr>
    </w:lvl>
    <w:lvl w:ilvl="8">
      <w:numFmt w:val="bullet"/>
      <w:lvlText w:val="•"/>
      <w:lvlJc w:val="left"/>
      <w:pPr>
        <w:ind w:left="7938" w:hanging="704"/>
      </w:pPr>
    </w:lvl>
  </w:abstractNum>
  <w:abstractNum w:abstractNumId="22">
    <w:nsid w:val="00000418"/>
    <w:multiLevelType w:val="multilevel"/>
    <w:tmpl w:val="0000089B"/>
    <w:lvl w:ilvl="0">
      <w:start w:val="6"/>
      <w:numFmt w:val="decimal"/>
      <w:lvlText w:val="%1"/>
      <w:lvlJc w:val="left"/>
      <w:pPr>
        <w:ind w:left="1466" w:hanging="496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1466" w:hanging="496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8" w:hanging="76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302" w:hanging="769"/>
      </w:pPr>
    </w:lvl>
    <w:lvl w:ilvl="4">
      <w:numFmt w:val="bullet"/>
      <w:lvlText w:val="•"/>
      <w:lvlJc w:val="left"/>
      <w:pPr>
        <w:ind w:left="4220" w:hanging="769"/>
      </w:pPr>
    </w:lvl>
    <w:lvl w:ilvl="5">
      <w:numFmt w:val="bullet"/>
      <w:lvlText w:val="•"/>
      <w:lvlJc w:val="left"/>
      <w:pPr>
        <w:ind w:left="5138" w:hanging="769"/>
      </w:pPr>
    </w:lvl>
    <w:lvl w:ilvl="6">
      <w:numFmt w:val="bullet"/>
      <w:lvlText w:val="•"/>
      <w:lvlJc w:val="left"/>
      <w:pPr>
        <w:ind w:left="6056" w:hanging="769"/>
      </w:pPr>
    </w:lvl>
    <w:lvl w:ilvl="7">
      <w:numFmt w:val="bullet"/>
      <w:lvlText w:val="•"/>
      <w:lvlJc w:val="left"/>
      <w:pPr>
        <w:ind w:left="6974" w:hanging="769"/>
      </w:pPr>
    </w:lvl>
    <w:lvl w:ilvl="8">
      <w:numFmt w:val="bullet"/>
      <w:lvlText w:val="•"/>
      <w:lvlJc w:val="left"/>
      <w:pPr>
        <w:ind w:left="7892" w:hanging="769"/>
      </w:pPr>
    </w:lvl>
  </w:abstractNum>
  <w:abstractNum w:abstractNumId="23">
    <w:nsid w:val="00000419"/>
    <w:multiLevelType w:val="multilevel"/>
    <w:tmpl w:val="0000089C"/>
    <w:lvl w:ilvl="0">
      <w:start w:val="6"/>
      <w:numFmt w:val="decimal"/>
      <w:lvlText w:val="%1"/>
      <w:lvlJc w:val="left"/>
      <w:pPr>
        <w:ind w:left="118" w:hanging="597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18" w:hanging="597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42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517" w:hanging="701"/>
      </w:pPr>
    </w:lvl>
    <w:lvl w:ilvl="4">
      <w:numFmt w:val="bullet"/>
      <w:lvlText w:val="•"/>
      <w:lvlJc w:val="left"/>
      <w:pPr>
        <w:ind w:left="4404" w:hanging="701"/>
      </w:pPr>
    </w:lvl>
    <w:lvl w:ilvl="5">
      <w:numFmt w:val="bullet"/>
      <w:lvlText w:val="•"/>
      <w:lvlJc w:val="left"/>
      <w:pPr>
        <w:ind w:left="5291" w:hanging="701"/>
      </w:pPr>
    </w:lvl>
    <w:lvl w:ilvl="6">
      <w:numFmt w:val="bullet"/>
      <w:lvlText w:val="•"/>
      <w:lvlJc w:val="left"/>
      <w:pPr>
        <w:ind w:left="6179" w:hanging="701"/>
      </w:pPr>
    </w:lvl>
    <w:lvl w:ilvl="7">
      <w:numFmt w:val="bullet"/>
      <w:lvlText w:val="•"/>
      <w:lvlJc w:val="left"/>
      <w:pPr>
        <w:ind w:left="7066" w:hanging="701"/>
      </w:pPr>
    </w:lvl>
    <w:lvl w:ilvl="8">
      <w:numFmt w:val="bullet"/>
      <w:lvlText w:val="•"/>
      <w:lvlJc w:val="left"/>
      <w:pPr>
        <w:ind w:left="7953" w:hanging="701"/>
      </w:pPr>
    </w:lvl>
  </w:abstractNum>
  <w:abstractNum w:abstractNumId="24">
    <w:nsid w:val="0000041A"/>
    <w:multiLevelType w:val="multilevel"/>
    <w:tmpl w:val="0000089D"/>
    <w:lvl w:ilvl="0">
      <w:start w:val="7"/>
      <w:numFmt w:val="decimal"/>
      <w:lvlText w:val="%1"/>
      <w:lvlJc w:val="left"/>
      <w:pPr>
        <w:ind w:left="118" w:hanging="55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8" w:hanging="55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40" w:hanging="553"/>
      </w:pPr>
    </w:lvl>
    <w:lvl w:ilvl="3">
      <w:numFmt w:val="bullet"/>
      <w:lvlText w:val="•"/>
      <w:lvlJc w:val="left"/>
      <w:pPr>
        <w:ind w:left="3001" w:hanging="553"/>
      </w:pPr>
    </w:lvl>
    <w:lvl w:ilvl="4">
      <w:numFmt w:val="bullet"/>
      <w:lvlText w:val="•"/>
      <w:lvlJc w:val="left"/>
      <w:pPr>
        <w:ind w:left="3962" w:hanging="553"/>
      </w:pPr>
    </w:lvl>
    <w:lvl w:ilvl="5">
      <w:numFmt w:val="bullet"/>
      <w:lvlText w:val="•"/>
      <w:lvlJc w:val="left"/>
      <w:pPr>
        <w:ind w:left="4923" w:hanging="553"/>
      </w:pPr>
    </w:lvl>
    <w:lvl w:ilvl="6">
      <w:numFmt w:val="bullet"/>
      <w:lvlText w:val="•"/>
      <w:lvlJc w:val="left"/>
      <w:pPr>
        <w:ind w:left="5884" w:hanging="553"/>
      </w:pPr>
    </w:lvl>
    <w:lvl w:ilvl="7">
      <w:numFmt w:val="bullet"/>
      <w:lvlText w:val="•"/>
      <w:lvlJc w:val="left"/>
      <w:pPr>
        <w:ind w:left="6845" w:hanging="553"/>
      </w:pPr>
    </w:lvl>
    <w:lvl w:ilvl="8">
      <w:numFmt w:val="bullet"/>
      <w:lvlText w:val="•"/>
      <w:lvlJc w:val="left"/>
      <w:pPr>
        <w:ind w:left="7806" w:hanging="553"/>
      </w:pPr>
    </w:lvl>
  </w:abstractNum>
  <w:abstractNum w:abstractNumId="25">
    <w:nsid w:val="0000041B"/>
    <w:multiLevelType w:val="multilevel"/>
    <w:tmpl w:val="0000089E"/>
    <w:lvl w:ilvl="0">
      <w:start w:val="8"/>
      <w:numFmt w:val="decimal"/>
      <w:lvlText w:val="%1"/>
      <w:lvlJc w:val="left"/>
      <w:pPr>
        <w:ind w:left="119" w:hanging="55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9" w:hanging="55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41" w:hanging="553"/>
      </w:pPr>
    </w:lvl>
    <w:lvl w:ilvl="3">
      <w:numFmt w:val="bullet"/>
      <w:lvlText w:val="•"/>
      <w:lvlJc w:val="left"/>
      <w:pPr>
        <w:ind w:left="3002" w:hanging="553"/>
      </w:pPr>
    </w:lvl>
    <w:lvl w:ilvl="4">
      <w:numFmt w:val="bullet"/>
      <w:lvlText w:val="•"/>
      <w:lvlJc w:val="left"/>
      <w:pPr>
        <w:ind w:left="3963" w:hanging="553"/>
      </w:pPr>
    </w:lvl>
    <w:lvl w:ilvl="5">
      <w:numFmt w:val="bullet"/>
      <w:lvlText w:val="•"/>
      <w:lvlJc w:val="left"/>
      <w:pPr>
        <w:ind w:left="4923" w:hanging="553"/>
      </w:pPr>
    </w:lvl>
    <w:lvl w:ilvl="6">
      <w:numFmt w:val="bullet"/>
      <w:lvlText w:val="•"/>
      <w:lvlJc w:val="left"/>
      <w:pPr>
        <w:ind w:left="5884" w:hanging="553"/>
      </w:pPr>
    </w:lvl>
    <w:lvl w:ilvl="7">
      <w:numFmt w:val="bullet"/>
      <w:lvlText w:val="•"/>
      <w:lvlJc w:val="left"/>
      <w:pPr>
        <w:ind w:left="6845" w:hanging="553"/>
      </w:pPr>
    </w:lvl>
    <w:lvl w:ilvl="8">
      <w:numFmt w:val="bullet"/>
      <w:lvlText w:val="•"/>
      <w:lvlJc w:val="left"/>
      <w:pPr>
        <w:ind w:left="7806" w:hanging="553"/>
      </w:pPr>
    </w:lvl>
  </w:abstractNum>
  <w:abstractNum w:abstractNumId="26">
    <w:nsid w:val="0000041C"/>
    <w:multiLevelType w:val="multilevel"/>
    <w:tmpl w:val="0000089F"/>
    <w:lvl w:ilvl="0">
      <w:start w:val="9"/>
      <w:numFmt w:val="decimal"/>
      <w:lvlText w:val="%1"/>
      <w:lvlJc w:val="left"/>
      <w:pPr>
        <w:ind w:left="120" w:hanging="55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0" w:hanging="55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41" w:hanging="552"/>
      </w:pPr>
    </w:lvl>
    <w:lvl w:ilvl="3">
      <w:numFmt w:val="bullet"/>
      <w:lvlText w:val="•"/>
      <w:lvlJc w:val="left"/>
      <w:pPr>
        <w:ind w:left="3002" w:hanging="552"/>
      </w:pPr>
    </w:lvl>
    <w:lvl w:ilvl="4">
      <w:numFmt w:val="bullet"/>
      <w:lvlText w:val="•"/>
      <w:lvlJc w:val="left"/>
      <w:pPr>
        <w:ind w:left="3963" w:hanging="552"/>
      </w:pPr>
    </w:lvl>
    <w:lvl w:ilvl="5">
      <w:numFmt w:val="bullet"/>
      <w:lvlText w:val="•"/>
      <w:lvlJc w:val="left"/>
      <w:pPr>
        <w:ind w:left="4924" w:hanging="552"/>
      </w:pPr>
    </w:lvl>
    <w:lvl w:ilvl="6">
      <w:numFmt w:val="bullet"/>
      <w:lvlText w:val="•"/>
      <w:lvlJc w:val="left"/>
      <w:pPr>
        <w:ind w:left="5884" w:hanging="552"/>
      </w:pPr>
    </w:lvl>
    <w:lvl w:ilvl="7">
      <w:numFmt w:val="bullet"/>
      <w:lvlText w:val="•"/>
      <w:lvlJc w:val="left"/>
      <w:pPr>
        <w:ind w:left="6845" w:hanging="552"/>
      </w:pPr>
    </w:lvl>
    <w:lvl w:ilvl="8">
      <w:numFmt w:val="bullet"/>
      <w:lvlText w:val="•"/>
      <w:lvlJc w:val="left"/>
      <w:pPr>
        <w:ind w:left="7806" w:hanging="552"/>
      </w:pPr>
    </w:lvl>
  </w:abstractNum>
  <w:abstractNum w:abstractNumId="27">
    <w:nsid w:val="0000041D"/>
    <w:multiLevelType w:val="multilevel"/>
    <w:tmpl w:val="000008A0"/>
    <w:lvl w:ilvl="0">
      <w:start w:val="10"/>
      <w:numFmt w:val="decimal"/>
      <w:lvlText w:val="%1"/>
      <w:lvlJc w:val="left"/>
      <w:pPr>
        <w:ind w:left="119" w:hanging="67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9" w:hanging="677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970" w:hanging="84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022" w:hanging="105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4">
      <w:numFmt w:val="bullet"/>
      <w:lvlText w:val="•"/>
      <w:lvlJc w:val="left"/>
      <w:pPr>
        <w:ind w:left="3123" w:hanging="1052"/>
      </w:pPr>
    </w:lvl>
    <w:lvl w:ilvl="5">
      <w:numFmt w:val="bullet"/>
      <w:lvlText w:val="•"/>
      <w:lvlJc w:val="left"/>
      <w:pPr>
        <w:ind w:left="4224" w:hanging="1052"/>
      </w:pPr>
    </w:lvl>
    <w:lvl w:ilvl="6">
      <w:numFmt w:val="bullet"/>
      <w:lvlText w:val="•"/>
      <w:lvlJc w:val="left"/>
      <w:pPr>
        <w:ind w:left="5325" w:hanging="1052"/>
      </w:pPr>
    </w:lvl>
    <w:lvl w:ilvl="7">
      <w:numFmt w:val="bullet"/>
      <w:lvlText w:val="•"/>
      <w:lvlJc w:val="left"/>
      <w:pPr>
        <w:ind w:left="6425" w:hanging="1052"/>
      </w:pPr>
    </w:lvl>
    <w:lvl w:ilvl="8">
      <w:numFmt w:val="bullet"/>
      <w:lvlText w:val="•"/>
      <w:lvlJc w:val="left"/>
      <w:pPr>
        <w:ind w:left="7526" w:hanging="1052"/>
      </w:pPr>
    </w:lvl>
  </w:abstractNum>
  <w:abstractNum w:abstractNumId="28">
    <w:nsid w:val="0000041E"/>
    <w:multiLevelType w:val="multilevel"/>
    <w:tmpl w:val="000008A1"/>
    <w:lvl w:ilvl="0">
      <w:start w:val="10"/>
      <w:numFmt w:val="decimal"/>
      <w:lvlText w:val="%1"/>
      <w:lvlJc w:val="left"/>
      <w:pPr>
        <w:ind w:left="1815" w:hanging="844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left="1815" w:hanging="844"/>
      </w:pPr>
      <w:rPr>
        <w:rFonts w:cs="Times New Roman"/>
      </w:rPr>
    </w:lvl>
    <w:lvl w:ilvl="2">
      <w:start w:val="7"/>
      <w:numFmt w:val="decimal"/>
      <w:lvlText w:val="%1.%2.%3."/>
      <w:lvlJc w:val="left"/>
      <w:pPr>
        <w:ind w:left="1815" w:hanging="84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19" w:hanging="124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4">
      <w:numFmt w:val="bullet"/>
      <w:lvlText w:val="•"/>
      <w:lvlJc w:val="left"/>
      <w:pPr>
        <w:ind w:left="4452" w:hanging="1240"/>
      </w:pPr>
    </w:lvl>
    <w:lvl w:ilvl="5">
      <w:numFmt w:val="bullet"/>
      <w:lvlText w:val="•"/>
      <w:lvlJc w:val="left"/>
      <w:pPr>
        <w:ind w:left="5332" w:hanging="1240"/>
      </w:pPr>
    </w:lvl>
    <w:lvl w:ilvl="6">
      <w:numFmt w:val="bullet"/>
      <w:lvlText w:val="•"/>
      <w:lvlJc w:val="left"/>
      <w:pPr>
        <w:ind w:left="6211" w:hanging="1240"/>
      </w:pPr>
    </w:lvl>
    <w:lvl w:ilvl="7">
      <w:numFmt w:val="bullet"/>
      <w:lvlText w:val="•"/>
      <w:lvlJc w:val="left"/>
      <w:pPr>
        <w:ind w:left="7090" w:hanging="1240"/>
      </w:pPr>
    </w:lvl>
    <w:lvl w:ilvl="8">
      <w:numFmt w:val="bullet"/>
      <w:lvlText w:val="•"/>
      <w:lvlJc w:val="left"/>
      <w:pPr>
        <w:ind w:left="7969" w:hanging="1240"/>
      </w:pPr>
    </w:lvl>
  </w:abstractNum>
  <w:abstractNum w:abstractNumId="29">
    <w:nsid w:val="0000041F"/>
    <w:multiLevelType w:val="multilevel"/>
    <w:tmpl w:val="000008A2"/>
    <w:lvl w:ilvl="0">
      <w:start w:val="10"/>
      <w:numFmt w:val="decimal"/>
      <w:lvlText w:val="%1"/>
      <w:lvlJc w:val="left"/>
      <w:pPr>
        <w:ind w:left="1815" w:hanging="844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left="1815" w:hanging="844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ind w:left="1815" w:hanging="84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024" w:hanging="105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4">
      <w:numFmt w:val="bullet"/>
      <w:lvlText w:val="•"/>
      <w:lvlJc w:val="left"/>
      <w:pPr>
        <w:ind w:left="4592" w:hanging="1052"/>
      </w:pPr>
    </w:lvl>
    <w:lvl w:ilvl="5">
      <w:numFmt w:val="bullet"/>
      <w:lvlText w:val="•"/>
      <w:lvlJc w:val="left"/>
      <w:pPr>
        <w:ind w:left="5448" w:hanging="1052"/>
      </w:pPr>
    </w:lvl>
    <w:lvl w:ilvl="6">
      <w:numFmt w:val="bullet"/>
      <w:lvlText w:val="•"/>
      <w:lvlJc w:val="left"/>
      <w:pPr>
        <w:ind w:left="6304" w:hanging="1052"/>
      </w:pPr>
    </w:lvl>
    <w:lvl w:ilvl="7">
      <w:numFmt w:val="bullet"/>
      <w:lvlText w:val="•"/>
      <w:lvlJc w:val="left"/>
      <w:pPr>
        <w:ind w:left="7160" w:hanging="1052"/>
      </w:pPr>
    </w:lvl>
    <w:lvl w:ilvl="8">
      <w:numFmt w:val="bullet"/>
      <w:lvlText w:val="•"/>
      <w:lvlJc w:val="left"/>
      <w:pPr>
        <w:ind w:left="8016" w:hanging="1052"/>
      </w:pPr>
    </w:lvl>
  </w:abstractNum>
  <w:abstractNum w:abstractNumId="30">
    <w:nsid w:val="00000420"/>
    <w:multiLevelType w:val="multilevel"/>
    <w:tmpl w:val="000008A3"/>
    <w:lvl w:ilvl="0">
      <w:start w:val="11"/>
      <w:numFmt w:val="decimal"/>
      <w:lvlText w:val="%1."/>
      <w:lvlJc w:val="left"/>
      <w:pPr>
        <w:ind w:left="3510" w:hanging="424"/>
      </w:pPr>
      <w:rPr>
        <w:rFonts w:ascii="Times New Roman" w:hAnsi="Times New Roman" w:cs="Times New Roman"/>
        <w:b/>
        <w:bCs/>
        <w:sz w:val="28"/>
        <w:szCs w:val="28"/>
      </w:rPr>
    </w:lvl>
    <w:lvl w:ilvl="1">
      <w:numFmt w:val="bullet"/>
      <w:lvlText w:val="•"/>
      <w:lvlJc w:val="left"/>
      <w:pPr>
        <w:ind w:left="4143" w:hanging="424"/>
      </w:pPr>
    </w:lvl>
    <w:lvl w:ilvl="2">
      <w:numFmt w:val="bullet"/>
      <w:lvlText w:val="•"/>
      <w:lvlJc w:val="left"/>
      <w:pPr>
        <w:ind w:left="4777" w:hanging="424"/>
      </w:pPr>
    </w:lvl>
    <w:lvl w:ilvl="3">
      <w:numFmt w:val="bullet"/>
      <w:lvlText w:val="•"/>
      <w:lvlJc w:val="left"/>
      <w:pPr>
        <w:ind w:left="5411" w:hanging="424"/>
      </w:pPr>
    </w:lvl>
    <w:lvl w:ilvl="4">
      <w:numFmt w:val="bullet"/>
      <w:lvlText w:val="•"/>
      <w:lvlJc w:val="left"/>
      <w:pPr>
        <w:ind w:left="6045" w:hanging="424"/>
      </w:pPr>
    </w:lvl>
    <w:lvl w:ilvl="5">
      <w:numFmt w:val="bullet"/>
      <w:lvlText w:val="•"/>
      <w:lvlJc w:val="left"/>
      <w:pPr>
        <w:ind w:left="6679" w:hanging="424"/>
      </w:pPr>
    </w:lvl>
    <w:lvl w:ilvl="6">
      <w:numFmt w:val="bullet"/>
      <w:lvlText w:val="•"/>
      <w:lvlJc w:val="left"/>
      <w:pPr>
        <w:ind w:left="7312" w:hanging="424"/>
      </w:pPr>
    </w:lvl>
    <w:lvl w:ilvl="7">
      <w:numFmt w:val="bullet"/>
      <w:lvlText w:val="•"/>
      <w:lvlJc w:val="left"/>
      <w:pPr>
        <w:ind w:left="7946" w:hanging="424"/>
      </w:pPr>
    </w:lvl>
    <w:lvl w:ilvl="8">
      <w:numFmt w:val="bullet"/>
      <w:lvlText w:val="•"/>
      <w:lvlJc w:val="left"/>
      <w:pPr>
        <w:ind w:left="8580" w:hanging="424"/>
      </w:pPr>
    </w:lvl>
  </w:abstractNum>
  <w:abstractNum w:abstractNumId="31">
    <w:nsid w:val="00000421"/>
    <w:multiLevelType w:val="multilevel"/>
    <w:tmpl w:val="000008A4"/>
    <w:lvl w:ilvl="0">
      <w:start w:val="12"/>
      <w:numFmt w:val="decimal"/>
      <w:lvlText w:val="%1"/>
      <w:lvlJc w:val="left"/>
      <w:pPr>
        <w:ind w:left="119" w:hanging="6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9" w:hanging="63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65" w:hanging="632"/>
      </w:pPr>
    </w:lvl>
    <w:lvl w:ilvl="3">
      <w:numFmt w:val="bullet"/>
      <w:lvlText w:val="•"/>
      <w:lvlJc w:val="left"/>
      <w:pPr>
        <w:ind w:left="3038" w:hanging="632"/>
      </w:pPr>
    </w:lvl>
    <w:lvl w:ilvl="4">
      <w:numFmt w:val="bullet"/>
      <w:lvlText w:val="•"/>
      <w:lvlJc w:val="left"/>
      <w:pPr>
        <w:ind w:left="4011" w:hanging="632"/>
      </w:pPr>
    </w:lvl>
    <w:lvl w:ilvl="5">
      <w:numFmt w:val="bullet"/>
      <w:lvlText w:val="•"/>
      <w:lvlJc w:val="left"/>
      <w:pPr>
        <w:ind w:left="4983" w:hanging="632"/>
      </w:pPr>
    </w:lvl>
    <w:lvl w:ilvl="6">
      <w:numFmt w:val="bullet"/>
      <w:lvlText w:val="•"/>
      <w:lvlJc w:val="left"/>
      <w:pPr>
        <w:ind w:left="5956" w:hanging="632"/>
      </w:pPr>
    </w:lvl>
    <w:lvl w:ilvl="7">
      <w:numFmt w:val="bullet"/>
      <w:lvlText w:val="•"/>
      <w:lvlJc w:val="left"/>
      <w:pPr>
        <w:ind w:left="6929" w:hanging="632"/>
      </w:pPr>
    </w:lvl>
    <w:lvl w:ilvl="8">
      <w:numFmt w:val="bullet"/>
      <w:lvlText w:val="•"/>
      <w:lvlJc w:val="left"/>
      <w:pPr>
        <w:ind w:left="7902" w:hanging="632"/>
      </w:pPr>
    </w:lvl>
  </w:abstractNum>
  <w:abstractNum w:abstractNumId="32">
    <w:nsid w:val="00000422"/>
    <w:multiLevelType w:val="multilevel"/>
    <w:tmpl w:val="000008A5"/>
    <w:lvl w:ilvl="0">
      <w:start w:val="12"/>
      <w:numFmt w:val="decimal"/>
      <w:lvlText w:val="%1"/>
      <w:lvlJc w:val="left"/>
      <w:pPr>
        <w:ind w:left="119" w:hanging="724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19" w:hanging="72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41" w:hanging="724"/>
      </w:pPr>
    </w:lvl>
    <w:lvl w:ilvl="3">
      <w:numFmt w:val="bullet"/>
      <w:lvlText w:val="•"/>
      <w:lvlJc w:val="left"/>
      <w:pPr>
        <w:ind w:left="3002" w:hanging="724"/>
      </w:pPr>
    </w:lvl>
    <w:lvl w:ilvl="4">
      <w:numFmt w:val="bullet"/>
      <w:lvlText w:val="•"/>
      <w:lvlJc w:val="left"/>
      <w:pPr>
        <w:ind w:left="3963" w:hanging="724"/>
      </w:pPr>
    </w:lvl>
    <w:lvl w:ilvl="5">
      <w:numFmt w:val="bullet"/>
      <w:lvlText w:val="•"/>
      <w:lvlJc w:val="left"/>
      <w:pPr>
        <w:ind w:left="4923" w:hanging="724"/>
      </w:pPr>
    </w:lvl>
    <w:lvl w:ilvl="6">
      <w:numFmt w:val="bullet"/>
      <w:lvlText w:val="•"/>
      <w:lvlJc w:val="left"/>
      <w:pPr>
        <w:ind w:left="5884" w:hanging="724"/>
      </w:pPr>
    </w:lvl>
    <w:lvl w:ilvl="7">
      <w:numFmt w:val="bullet"/>
      <w:lvlText w:val="•"/>
      <w:lvlJc w:val="left"/>
      <w:pPr>
        <w:ind w:left="6845" w:hanging="724"/>
      </w:pPr>
    </w:lvl>
    <w:lvl w:ilvl="8">
      <w:numFmt w:val="bullet"/>
      <w:lvlText w:val="•"/>
      <w:lvlJc w:val="left"/>
      <w:pPr>
        <w:ind w:left="7806" w:hanging="724"/>
      </w:pPr>
    </w:lvl>
  </w:abstractNum>
  <w:abstractNum w:abstractNumId="33">
    <w:nsid w:val="00000423"/>
    <w:multiLevelType w:val="multilevel"/>
    <w:tmpl w:val="000008A6"/>
    <w:lvl w:ilvl="0">
      <w:start w:val="13"/>
      <w:numFmt w:val="decimal"/>
      <w:lvlText w:val="%1"/>
      <w:lvlJc w:val="left"/>
      <w:pPr>
        <w:ind w:left="1603" w:hanging="6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03" w:hanging="63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3228" w:hanging="632"/>
      </w:pPr>
    </w:lvl>
    <w:lvl w:ilvl="3">
      <w:numFmt w:val="bullet"/>
      <w:lvlText w:val="•"/>
      <w:lvlJc w:val="left"/>
      <w:pPr>
        <w:ind w:left="4040" w:hanging="632"/>
      </w:pPr>
    </w:lvl>
    <w:lvl w:ilvl="4">
      <w:numFmt w:val="bullet"/>
      <w:lvlText w:val="•"/>
      <w:lvlJc w:val="left"/>
      <w:pPr>
        <w:ind w:left="4853" w:hanging="632"/>
      </w:pPr>
    </w:lvl>
    <w:lvl w:ilvl="5">
      <w:numFmt w:val="bullet"/>
      <w:lvlText w:val="•"/>
      <w:lvlJc w:val="left"/>
      <w:pPr>
        <w:ind w:left="5665" w:hanging="632"/>
      </w:pPr>
    </w:lvl>
    <w:lvl w:ilvl="6">
      <w:numFmt w:val="bullet"/>
      <w:lvlText w:val="•"/>
      <w:lvlJc w:val="left"/>
      <w:pPr>
        <w:ind w:left="6478" w:hanging="632"/>
      </w:pPr>
    </w:lvl>
    <w:lvl w:ilvl="7">
      <w:numFmt w:val="bullet"/>
      <w:lvlText w:val="•"/>
      <w:lvlJc w:val="left"/>
      <w:pPr>
        <w:ind w:left="7290" w:hanging="632"/>
      </w:pPr>
    </w:lvl>
    <w:lvl w:ilvl="8">
      <w:numFmt w:val="bullet"/>
      <w:lvlText w:val="•"/>
      <w:lvlJc w:val="left"/>
      <w:pPr>
        <w:ind w:left="8103" w:hanging="632"/>
      </w:pPr>
    </w:lvl>
  </w:abstractNum>
  <w:abstractNum w:abstractNumId="34">
    <w:nsid w:val="00000424"/>
    <w:multiLevelType w:val="multilevel"/>
    <w:tmpl w:val="000008A7"/>
    <w:lvl w:ilvl="0">
      <w:start w:val="13"/>
      <w:numFmt w:val="decimal"/>
      <w:lvlText w:val="%1"/>
      <w:lvlJc w:val="left"/>
      <w:pPr>
        <w:ind w:left="1603" w:hanging="632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19" w:hanging="63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506" w:hanging="632"/>
      </w:pPr>
    </w:lvl>
    <w:lvl w:ilvl="3">
      <w:numFmt w:val="bullet"/>
      <w:lvlText w:val="•"/>
      <w:lvlJc w:val="left"/>
      <w:pPr>
        <w:ind w:left="3408" w:hanging="632"/>
      </w:pPr>
    </w:lvl>
    <w:lvl w:ilvl="4">
      <w:numFmt w:val="bullet"/>
      <w:lvlText w:val="•"/>
      <w:lvlJc w:val="left"/>
      <w:pPr>
        <w:ind w:left="4311" w:hanging="632"/>
      </w:pPr>
    </w:lvl>
    <w:lvl w:ilvl="5">
      <w:numFmt w:val="bullet"/>
      <w:lvlText w:val="•"/>
      <w:lvlJc w:val="left"/>
      <w:pPr>
        <w:ind w:left="5214" w:hanging="632"/>
      </w:pPr>
    </w:lvl>
    <w:lvl w:ilvl="6">
      <w:numFmt w:val="bullet"/>
      <w:lvlText w:val="•"/>
      <w:lvlJc w:val="left"/>
      <w:pPr>
        <w:ind w:left="6117" w:hanging="632"/>
      </w:pPr>
    </w:lvl>
    <w:lvl w:ilvl="7">
      <w:numFmt w:val="bullet"/>
      <w:lvlText w:val="•"/>
      <w:lvlJc w:val="left"/>
      <w:pPr>
        <w:ind w:left="7019" w:hanging="632"/>
      </w:pPr>
    </w:lvl>
    <w:lvl w:ilvl="8">
      <w:numFmt w:val="bullet"/>
      <w:lvlText w:val="•"/>
      <w:lvlJc w:val="left"/>
      <w:pPr>
        <w:ind w:left="7922" w:hanging="632"/>
      </w:pPr>
    </w:lvl>
  </w:abstractNum>
  <w:abstractNum w:abstractNumId="35">
    <w:nsid w:val="00000425"/>
    <w:multiLevelType w:val="multilevel"/>
    <w:tmpl w:val="000008A8"/>
    <w:lvl w:ilvl="0">
      <w:start w:val="13"/>
      <w:numFmt w:val="decimal"/>
      <w:lvlText w:val="%1"/>
      <w:lvlJc w:val="left"/>
      <w:pPr>
        <w:ind w:left="119" w:hanging="717"/>
      </w:pPr>
      <w:rPr>
        <w:rFonts w:cs="Times New Roman"/>
      </w:rPr>
    </w:lvl>
    <w:lvl w:ilvl="1">
      <w:start w:val="9"/>
      <w:numFmt w:val="decimal"/>
      <w:lvlText w:val="%1.%2."/>
      <w:lvlJc w:val="left"/>
      <w:pPr>
        <w:ind w:left="119" w:hanging="717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41" w:hanging="717"/>
      </w:pPr>
    </w:lvl>
    <w:lvl w:ilvl="3">
      <w:numFmt w:val="bullet"/>
      <w:lvlText w:val="•"/>
      <w:lvlJc w:val="left"/>
      <w:pPr>
        <w:ind w:left="3002" w:hanging="717"/>
      </w:pPr>
    </w:lvl>
    <w:lvl w:ilvl="4">
      <w:numFmt w:val="bullet"/>
      <w:lvlText w:val="•"/>
      <w:lvlJc w:val="left"/>
      <w:pPr>
        <w:ind w:left="3963" w:hanging="717"/>
      </w:pPr>
    </w:lvl>
    <w:lvl w:ilvl="5">
      <w:numFmt w:val="bullet"/>
      <w:lvlText w:val="•"/>
      <w:lvlJc w:val="left"/>
      <w:pPr>
        <w:ind w:left="4923" w:hanging="717"/>
      </w:pPr>
    </w:lvl>
    <w:lvl w:ilvl="6">
      <w:numFmt w:val="bullet"/>
      <w:lvlText w:val="•"/>
      <w:lvlJc w:val="left"/>
      <w:pPr>
        <w:ind w:left="5884" w:hanging="717"/>
      </w:pPr>
    </w:lvl>
    <w:lvl w:ilvl="7">
      <w:numFmt w:val="bullet"/>
      <w:lvlText w:val="•"/>
      <w:lvlJc w:val="left"/>
      <w:pPr>
        <w:ind w:left="6845" w:hanging="717"/>
      </w:pPr>
    </w:lvl>
    <w:lvl w:ilvl="8">
      <w:numFmt w:val="bullet"/>
      <w:lvlText w:val="•"/>
      <w:lvlJc w:val="left"/>
      <w:pPr>
        <w:ind w:left="7806" w:hanging="717"/>
      </w:pPr>
    </w:lvl>
  </w:abstractNum>
  <w:abstractNum w:abstractNumId="36">
    <w:nsid w:val="00000426"/>
    <w:multiLevelType w:val="multilevel"/>
    <w:tmpl w:val="000008A9"/>
    <w:lvl w:ilvl="0">
      <w:start w:val="14"/>
      <w:numFmt w:val="decimal"/>
      <w:lvlText w:val="%1"/>
      <w:lvlJc w:val="left"/>
      <w:pPr>
        <w:ind w:left="1603" w:hanging="6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603" w:hanging="63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9" w:hanging="94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409" w:hanging="940"/>
      </w:pPr>
    </w:lvl>
    <w:lvl w:ilvl="4">
      <w:numFmt w:val="bullet"/>
      <w:lvlText w:val="•"/>
      <w:lvlJc w:val="left"/>
      <w:pPr>
        <w:ind w:left="4311" w:hanging="940"/>
      </w:pPr>
    </w:lvl>
    <w:lvl w:ilvl="5">
      <w:numFmt w:val="bullet"/>
      <w:lvlText w:val="•"/>
      <w:lvlJc w:val="left"/>
      <w:pPr>
        <w:ind w:left="5214" w:hanging="940"/>
      </w:pPr>
    </w:lvl>
    <w:lvl w:ilvl="6">
      <w:numFmt w:val="bullet"/>
      <w:lvlText w:val="•"/>
      <w:lvlJc w:val="left"/>
      <w:pPr>
        <w:ind w:left="6117" w:hanging="940"/>
      </w:pPr>
    </w:lvl>
    <w:lvl w:ilvl="7">
      <w:numFmt w:val="bullet"/>
      <w:lvlText w:val="•"/>
      <w:lvlJc w:val="left"/>
      <w:pPr>
        <w:ind w:left="7019" w:hanging="940"/>
      </w:pPr>
    </w:lvl>
    <w:lvl w:ilvl="8">
      <w:numFmt w:val="bullet"/>
      <w:lvlText w:val="•"/>
      <w:lvlJc w:val="left"/>
      <w:pPr>
        <w:ind w:left="7922" w:hanging="940"/>
      </w:pPr>
    </w:lvl>
  </w:abstractNum>
  <w:abstractNum w:abstractNumId="37">
    <w:nsid w:val="00000427"/>
    <w:multiLevelType w:val="multilevel"/>
    <w:tmpl w:val="000008AA"/>
    <w:lvl w:ilvl="0">
      <w:start w:val="15"/>
      <w:numFmt w:val="decimal"/>
      <w:lvlText w:val="%1."/>
      <w:lvlJc w:val="left"/>
      <w:pPr>
        <w:ind w:left="2743" w:hanging="424"/>
      </w:pPr>
      <w:rPr>
        <w:rFonts w:ascii="Times New Roman" w:hAnsi="Times New Roman" w:cs="Times New Roman"/>
        <w:b/>
        <w:bCs/>
        <w:sz w:val="28"/>
        <w:szCs w:val="28"/>
      </w:rPr>
    </w:lvl>
    <w:lvl w:ilvl="1">
      <w:numFmt w:val="bullet"/>
      <w:lvlText w:val="•"/>
      <w:lvlJc w:val="left"/>
      <w:pPr>
        <w:ind w:left="3442" w:hanging="424"/>
      </w:pPr>
    </w:lvl>
    <w:lvl w:ilvl="2">
      <w:numFmt w:val="bullet"/>
      <w:lvlText w:val="•"/>
      <w:lvlJc w:val="left"/>
      <w:pPr>
        <w:ind w:left="4140" w:hanging="424"/>
      </w:pPr>
    </w:lvl>
    <w:lvl w:ilvl="3">
      <w:numFmt w:val="bullet"/>
      <w:lvlText w:val="•"/>
      <w:lvlJc w:val="left"/>
      <w:pPr>
        <w:ind w:left="4839" w:hanging="424"/>
      </w:pPr>
    </w:lvl>
    <w:lvl w:ilvl="4">
      <w:numFmt w:val="bullet"/>
      <w:lvlText w:val="•"/>
      <w:lvlJc w:val="left"/>
      <w:pPr>
        <w:ind w:left="5537" w:hanging="424"/>
      </w:pPr>
    </w:lvl>
    <w:lvl w:ilvl="5">
      <w:numFmt w:val="bullet"/>
      <w:lvlText w:val="•"/>
      <w:lvlJc w:val="left"/>
      <w:pPr>
        <w:ind w:left="6235" w:hanging="424"/>
      </w:pPr>
    </w:lvl>
    <w:lvl w:ilvl="6">
      <w:numFmt w:val="bullet"/>
      <w:lvlText w:val="•"/>
      <w:lvlJc w:val="left"/>
      <w:pPr>
        <w:ind w:left="6934" w:hanging="424"/>
      </w:pPr>
    </w:lvl>
    <w:lvl w:ilvl="7">
      <w:numFmt w:val="bullet"/>
      <w:lvlText w:val="•"/>
      <w:lvlJc w:val="left"/>
      <w:pPr>
        <w:ind w:left="7632" w:hanging="424"/>
      </w:pPr>
    </w:lvl>
    <w:lvl w:ilvl="8">
      <w:numFmt w:val="bullet"/>
      <w:lvlText w:val="•"/>
      <w:lvlJc w:val="left"/>
      <w:pPr>
        <w:ind w:left="8331" w:hanging="424"/>
      </w:pPr>
    </w:lvl>
  </w:abstractNum>
  <w:abstractNum w:abstractNumId="38">
    <w:nsid w:val="00000428"/>
    <w:multiLevelType w:val="multilevel"/>
    <w:tmpl w:val="000008AB"/>
    <w:lvl w:ilvl="0">
      <w:start w:val="15"/>
      <w:numFmt w:val="decimal"/>
      <w:lvlText w:val="%1"/>
      <w:lvlJc w:val="left"/>
      <w:pPr>
        <w:ind w:left="120" w:hanging="78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0" w:hanging="78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41" w:hanging="780"/>
      </w:pPr>
    </w:lvl>
    <w:lvl w:ilvl="3">
      <w:numFmt w:val="bullet"/>
      <w:lvlText w:val="•"/>
      <w:lvlJc w:val="left"/>
      <w:pPr>
        <w:ind w:left="3002" w:hanging="780"/>
      </w:pPr>
    </w:lvl>
    <w:lvl w:ilvl="4">
      <w:numFmt w:val="bullet"/>
      <w:lvlText w:val="•"/>
      <w:lvlJc w:val="left"/>
      <w:pPr>
        <w:ind w:left="3963" w:hanging="780"/>
      </w:pPr>
    </w:lvl>
    <w:lvl w:ilvl="5">
      <w:numFmt w:val="bullet"/>
      <w:lvlText w:val="•"/>
      <w:lvlJc w:val="left"/>
      <w:pPr>
        <w:ind w:left="4924" w:hanging="780"/>
      </w:pPr>
    </w:lvl>
    <w:lvl w:ilvl="6">
      <w:numFmt w:val="bullet"/>
      <w:lvlText w:val="•"/>
      <w:lvlJc w:val="left"/>
      <w:pPr>
        <w:ind w:left="5884" w:hanging="780"/>
      </w:pPr>
    </w:lvl>
    <w:lvl w:ilvl="7">
      <w:numFmt w:val="bullet"/>
      <w:lvlText w:val="•"/>
      <w:lvlJc w:val="left"/>
      <w:pPr>
        <w:ind w:left="6845" w:hanging="780"/>
      </w:pPr>
    </w:lvl>
    <w:lvl w:ilvl="8">
      <w:numFmt w:val="bullet"/>
      <w:lvlText w:val="•"/>
      <w:lvlJc w:val="left"/>
      <w:pPr>
        <w:ind w:left="7806" w:hanging="780"/>
      </w:pPr>
    </w:lvl>
  </w:abstractNum>
  <w:abstractNum w:abstractNumId="39">
    <w:nsid w:val="00000429"/>
    <w:multiLevelType w:val="multilevel"/>
    <w:tmpl w:val="000008AC"/>
    <w:lvl w:ilvl="0">
      <w:start w:val="15"/>
      <w:numFmt w:val="decimal"/>
      <w:lvlText w:val="%1"/>
      <w:lvlJc w:val="left"/>
      <w:pPr>
        <w:ind w:left="1604" w:hanging="632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604" w:hanging="63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3229" w:hanging="632"/>
      </w:pPr>
    </w:lvl>
    <w:lvl w:ilvl="3">
      <w:numFmt w:val="bullet"/>
      <w:lvlText w:val="•"/>
      <w:lvlJc w:val="left"/>
      <w:pPr>
        <w:ind w:left="4041" w:hanging="632"/>
      </w:pPr>
    </w:lvl>
    <w:lvl w:ilvl="4">
      <w:numFmt w:val="bullet"/>
      <w:lvlText w:val="•"/>
      <w:lvlJc w:val="left"/>
      <w:pPr>
        <w:ind w:left="4853" w:hanging="632"/>
      </w:pPr>
    </w:lvl>
    <w:lvl w:ilvl="5">
      <w:numFmt w:val="bullet"/>
      <w:lvlText w:val="•"/>
      <w:lvlJc w:val="left"/>
      <w:pPr>
        <w:ind w:left="5666" w:hanging="632"/>
      </w:pPr>
    </w:lvl>
    <w:lvl w:ilvl="6">
      <w:numFmt w:val="bullet"/>
      <w:lvlText w:val="•"/>
      <w:lvlJc w:val="left"/>
      <w:pPr>
        <w:ind w:left="6478" w:hanging="632"/>
      </w:pPr>
    </w:lvl>
    <w:lvl w:ilvl="7">
      <w:numFmt w:val="bullet"/>
      <w:lvlText w:val="•"/>
      <w:lvlJc w:val="left"/>
      <w:pPr>
        <w:ind w:left="7290" w:hanging="632"/>
      </w:pPr>
    </w:lvl>
    <w:lvl w:ilvl="8">
      <w:numFmt w:val="bullet"/>
      <w:lvlText w:val="•"/>
      <w:lvlJc w:val="left"/>
      <w:pPr>
        <w:ind w:left="8103" w:hanging="632"/>
      </w:pPr>
    </w:lvl>
  </w:abstractNum>
  <w:abstractNum w:abstractNumId="40">
    <w:nsid w:val="0000042A"/>
    <w:multiLevelType w:val="multilevel"/>
    <w:tmpl w:val="000008AD"/>
    <w:lvl w:ilvl="0">
      <w:start w:val="17"/>
      <w:numFmt w:val="decimal"/>
      <w:lvlText w:val="%1"/>
      <w:lvlJc w:val="left"/>
      <w:pPr>
        <w:ind w:left="119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9" w:hanging="6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41" w:hanging="660"/>
      </w:pPr>
    </w:lvl>
    <w:lvl w:ilvl="3">
      <w:numFmt w:val="bullet"/>
      <w:lvlText w:val="•"/>
      <w:lvlJc w:val="left"/>
      <w:pPr>
        <w:ind w:left="3002" w:hanging="660"/>
      </w:pPr>
    </w:lvl>
    <w:lvl w:ilvl="4">
      <w:numFmt w:val="bullet"/>
      <w:lvlText w:val="•"/>
      <w:lvlJc w:val="left"/>
      <w:pPr>
        <w:ind w:left="3963" w:hanging="660"/>
      </w:pPr>
    </w:lvl>
    <w:lvl w:ilvl="5">
      <w:numFmt w:val="bullet"/>
      <w:lvlText w:val="•"/>
      <w:lvlJc w:val="left"/>
      <w:pPr>
        <w:ind w:left="4923" w:hanging="660"/>
      </w:pPr>
    </w:lvl>
    <w:lvl w:ilvl="6">
      <w:numFmt w:val="bullet"/>
      <w:lvlText w:val="•"/>
      <w:lvlJc w:val="left"/>
      <w:pPr>
        <w:ind w:left="5884" w:hanging="660"/>
      </w:pPr>
    </w:lvl>
    <w:lvl w:ilvl="7">
      <w:numFmt w:val="bullet"/>
      <w:lvlText w:val="•"/>
      <w:lvlJc w:val="left"/>
      <w:pPr>
        <w:ind w:left="6845" w:hanging="660"/>
      </w:pPr>
    </w:lvl>
    <w:lvl w:ilvl="8">
      <w:numFmt w:val="bullet"/>
      <w:lvlText w:val="•"/>
      <w:lvlJc w:val="left"/>
      <w:pPr>
        <w:ind w:left="7806" w:hanging="660"/>
      </w:pPr>
    </w:lvl>
  </w:abstractNum>
  <w:abstractNum w:abstractNumId="41">
    <w:nsid w:val="0000042B"/>
    <w:multiLevelType w:val="multilevel"/>
    <w:tmpl w:val="000008AE"/>
    <w:lvl w:ilvl="0">
      <w:start w:val="18"/>
      <w:numFmt w:val="decimal"/>
      <w:lvlText w:val="%1"/>
      <w:lvlJc w:val="left"/>
      <w:pPr>
        <w:ind w:left="119" w:hanging="70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9" w:hanging="7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041" w:hanging="704"/>
      </w:pPr>
    </w:lvl>
    <w:lvl w:ilvl="3">
      <w:numFmt w:val="bullet"/>
      <w:lvlText w:val="•"/>
      <w:lvlJc w:val="left"/>
      <w:pPr>
        <w:ind w:left="3002" w:hanging="704"/>
      </w:pPr>
    </w:lvl>
    <w:lvl w:ilvl="4">
      <w:numFmt w:val="bullet"/>
      <w:lvlText w:val="•"/>
      <w:lvlJc w:val="left"/>
      <w:pPr>
        <w:ind w:left="3963" w:hanging="704"/>
      </w:pPr>
    </w:lvl>
    <w:lvl w:ilvl="5">
      <w:numFmt w:val="bullet"/>
      <w:lvlText w:val="•"/>
      <w:lvlJc w:val="left"/>
      <w:pPr>
        <w:ind w:left="4923" w:hanging="704"/>
      </w:pPr>
    </w:lvl>
    <w:lvl w:ilvl="6">
      <w:numFmt w:val="bullet"/>
      <w:lvlText w:val="•"/>
      <w:lvlJc w:val="left"/>
      <w:pPr>
        <w:ind w:left="5884" w:hanging="704"/>
      </w:pPr>
    </w:lvl>
    <w:lvl w:ilvl="7">
      <w:numFmt w:val="bullet"/>
      <w:lvlText w:val="•"/>
      <w:lvlJc w:val="left"/>
      <w:pPr>
        <w:ind w:left="6845" w:hanging="704"/>
      </w:pPr>
    </w:lvl>
    <w:lvl w:ilvl="8">
      <w:numFmt w:val="bullet"/>
      <w:lvlText w:val="•"/>
      <w:lvlJc w:val="left"/>
      <w:pPr>
        <w:ind w:left="7806" w:hanging="704"/>
      </w:pPr>
    </w:lvl>
  </w:abstractNum>
  <w:abstractNum w:abstractNumId="42">
    <w:nsid w:val="0000042C"/>
    <w:multiLevelType w:val="multilevel"/>
    <w:tmpl w:val="000008AF"/>
    <w:lvl w:ilvl="0">
      <w:numFmt w:val="bullet"/>
      <w:lvlText w:val=""/>
      <w:lvlJc w:val="left"/>
      <w:pPr>
        <w:ind w:left="120" w:hanging="564"/>
      </w:pPr>
      <w:rPr>
        <w:rFonts w:ascii="Wingdings" w:hAnsi="Wingdings"/>
        <w:b w:val="0"/>
        <w:sz w:val="28"/>
      </w:rPr>
    </w:lvl>
    <w:lvl w:ilvl="1">
      <w:numFmt w:val="bullet"/>
      <w:lvlText w:val="•"/>
      <w:lvlJc w:val="left"/>
      <w:pPr>
        <w:ind w:left="1081" w:hanging="564"/>
      </w:pPr>
    </w:lvl>
    <w:lvl w:ilvl="2">
      <w:numFmt w:val="bullet"/>
      <w:lvlText w:val="•"/>
      <w:lvlJc w:val="left"/>
      <w:pPr>
        <w:ind w:left="2042" w:hanging="564"/>
      </w:pPr>
    </w:lvl>
    <w:lvl w:ilvl="3">
      <w:numFmt w:val="bullet"/>
      <w:lvlText w:val="•"/>
      <w:lvlJc w:val="left"/>
      <w:pPr>
        <w:ind w:left="3002" w:hanging="564"/>
      </w:pPr>
    </w:lvl>
    <w:lvl w:ilvl="4">
      <w:numFmt w:val="bullet"/>
      <w:lvlText w:val="•"/>
      <w:lvlJc w:val="left"/>
      <w:pPr>
        <w:ind w:left="3963" w:hanging="564"/>
      </w:pPr>
    </w:lvl>
    <w:lvl w:ilvl="5">
      <w:numFmt w:val="bullet"/>
      <w:lvlText w:val="•"/>
      <w:lvlJc w:val="left"/>
      <w:pPr>
        <w:ind w:left="4924" w:hanging="564"/>
      </w:pPr>
    </w:lvl>
    <w:lvl w:ilvl="6">
      <w:numFmt w:val="bullet"/>
      <w:lvlText w:val="•"/>
      <w:lvlJc w:val="left"/>
      <w:pPr>
        <w:ind w:left="5885" w:hanging="564"/>
      </w:pPr>
    </w:lvl>
    <w:lvl w:ilvl="7">
      <w:numFmt w:val="bullet"/>
      <w:lvlText w:val="•"/>
      <w:lvlJc w:val="left"/>
      <w:pPr>
        <w:ind w:left="6845" w:hanging="564"/>
      </w:pPr>
    </w:lvl>
    <w:lvl w:ilvl="8">
      <w:numFmt w:val="bullet"/>
      <w:lvlText w:val="•"/>
      <w:lvlJc w:val="left"/>
      <w:pPr>
        <w:ind w:left="7806" w:hanging="564"/>
      </w:pPr>
    </w:lvl>
  </w:abstractNum>
  <w:abstractNum w:abstractNumId="43">
    <w:nsid w:val="0000042D"/>
    <w:multiLevelType w:val="multilevel"/>
    <w:tmpl w:val="000008B0"/>
    <w:lvl w:ilvl="0">
      <w:start w:val="3"/>
      <w:numFmt w:val="decimal"/>
      <w:lvlText w:val="%1"/>
      <w:lvlJc w:val="left"/>
      <w:pPr>
        <w:ind w:left="119" w:hanging="14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"/>
      <w:lvlJc w:val="left"/>
      <w:pPr>
        <w:ind w:left="1535" w:hanging="336"/>
      </w:pPr>
      <w:rPr>
        <w:rFonts w:ascii="Wingdings" w:hAnsi="Wingdings"/>
        <w:b w:val="0"/>
        <w:sz w:val="28"/>
      </w:rPr>
    </w:lvl>
    <w:lvl w:ilvl="2">
      <w:numFmt w:val="bullet"/>
      <w:lvlText w:val="•"/>
      <w:lvlJc w:val="left"/>
      <w:pPr>
        <w:ind w:left="2446" w:hanging="336"/>
      </w:pPr>
    </w:lvl>
    <w:lvl w:ilvl="3">
      <w:numFmt w:val="bullet"/>
      <w:lvlText w:val="•"/>
      <w:lvlJc w:val="left"/>
      <w:pPr>
        <w:ind w:left="3356" w:hanging="336"/>
      </w:pPr>
    </w:lvl>
    <w:lvl w:ilvl="4">
      <w:numFmt w:val="bullet"/>
      <w:lvlText w:val="•"/>
      <w:lvlJc w:val="left"/>
      <w:pPr>
        <w:ind w:left="4266" w:hanging="336"/>
      </w:pPr>
    </w:lvl>
    <w:lvl w:ilvl="5">
      <w:numFmt w:val="bullet"/>
      <w:lvlText w:val="•"/>
      <w:lvlJc w:val="left"/>
      <w:pPr>
        <w:ind w:left="5176" w:hanging="336"/>
      </w:pPr>
    </w:lvl>
    <w:lvl w:ilvl="6">
      <w:numFmt w:val="bullet"/>
      <w:lvlText w:val="•"/>
      <w:lvlJc w:val="left"/>
      <w:pPr>
        <w:ind w:left="6087" w:hanging="336"/>
      </w:pPr>
    </w:lvl>
    <w:lvl w:ilvl="7">
      <w:numFmt w:val="bullet"/>
      <w:lvlText w:val="•"/>
      <w:lvlJc w:val="left"/>
      <w:pPr>
        <w:ind w:left="6997" w:hanging="336"/>
      </w:pPr>
    </w:lvl>
    <w:lvl w:ilvl="8">
      <w:numFmt w:val="bullet"/>
      <w:lvlText w:val="•"/>
      <w:lvlJc w:val="left"/>
      <w:pPr>
        <w:ind w:left="7907" w:hanging="336"/>
      </w:pPr>
    </w:lvl>
  </w:abstractNum>
  <w:abstractNum w:abstractNumId="44">
    <w:nsid w:val="0000042E"/>
    <w:multiLevelType w:val="multilevel"/>
    <w:tmpl w:val="000008B1"/>
    <w:lvl w:ilvl="0">
      <w:numFmt w:val="bullet"/>
      <w:lvlText w:val=""/>
      <w:lvlJc w:val="left"/>
      <w:pPr>
        <w:ind w:left="120" w:hanging="564"/>
      </w:pPr>
      <w:rPr>
        <w:rFonts w:ascii="Wingdings" w:hAnsi="Wingdings"/>
        <w:b w:val="0"/>
        <w:sz w:val="28"/>
      </w:rPr>
    </w:lvl>
    <w:lvl w:ilvl="1">
      <w:numFmt w:val="bullet"/>
      <w:lvlText w:val="•"/>
      <w:lvlJc w:val="left"/>
      <w:pPr>
        <w:ind w:left="1081" w:hanging="564"/>
      </w:pPr>
    </w:lvl>
    <w:lvl w:ilvl="2">
      <w:numFmt w:val="bullet"/>
      <w:lvlText w:val="•"/>
      <w:lvlJc w:val="left"/>
      <w:pPr>
        <w:ind w:left="2042" w:hanging="564"/>
      </w:pPr>
    </w:lvl>
    <w:lvl w:ilvl="3">
      <w:numFmt w:val="bullet"/>
      <w:lvlText w:val="•"/>
      <w:lvlJc w:val="left"/>
      <w:pPr>
        <w:ind w:left="3002" w:hanging="564"/>
      </w:pPr>
    </w:lvl>
    <w:lvl w:ilvl="4">
      <w:numFmt w:val="bullet"/>
      <w:lvlText w:val="•"/>
      <w:lvlJc w:val="left"/>
      <w:pPr>
        <w:ind w:left="3963" w:hanging="564"/>
      </w:pPr>
    </w:lvl>
    <w:lvl w:ilvl="5">
      <w:numFmt w:val="bullet"/>
      <w:lvlText w:val="•"/>
      <w:lvlJc w:val="left"/>
      <w:pPr>
        <w:ind w:left="4924" w:hanging="564"/>
      </w:pPr>
    </w:lvl>
    <w:lvl w:ilvl="6">
      <w:numFmt w:val="bullet"/>
      <w:lvlText w:val="•"/>
      <w:lvlJc w:val="left"/>
      <w:pPr>
        <w:ind w:left="5885" w:hanging="564"/>
      </w:pPr>
    </w:lvl>
    <w:lvl w:ilvl="7">
      <w:numFmt w:val="bullet"/>
      <w:lvlText w:val="•"/>
      <w:lvlJc w:val="left"/>
      <w:pPr>
        <w:ind w:left="6845" w:hanging="564"/>
      </w:pPr>
    </w:lvl>
    <w:lvl w:ilvl="8">
      <w:numFmt w:val="bullet"/>
      <w:lvlText w:val="•"/>
      <w:lvlJc w:val="left"/>
      <w:pPr>
        <w:ind w:left="7806" w:hanging="564"/>
      </w:pPr>
    </w:lvl>
  </w:abstractNum>
  <w:num w:numId="1">
    <w:abstractNumId w:val="44"/>
  </w:num>
  <w:num w:numId="2">
    <w:abstractNumId w:val="43"/>
  </w:num>
  <w:num w:numId="3">
    <w:abstractNumId w:val="42"/>
  </w:num>
  <w:num w:numId="4">
    <w:abstractNumId w:val="41"/>
  </w:num>
  <w:num w:numId="5">
    <w:abstractNumId w:val="40"/>
  </w:num>
  <w:num w:numId="6">
    <w:abstractNumId w:val="39"/>
  </w:num>
  <w:num w:numId="7">
    <w:abstractNumId w:val="38"/>
  </w:num>
  <w:num w:numId="8">
    <w:abstractNumId w:val="37"/>
  </w:num>
  <w:num w:numId="9">
    <w:abstractNumId w:val="36"/>
  </w:num>
  <w:num w:numId="10">
    <w:abstractNumId w:val="35"/>
  </w:num>
  <w:num w:numId="11">
    <w:abstractNumId w:val="34"/>
  </w:num>
  <w:num w:numId="12">
    <w:abstractNumId w:val="33"/>
  </w:num>
  <w:num w:numId="13">
    <w:abstractNumId w:val="32"/>
  </w:num>
  <w:num w:numId="14">
    <w:abstractNumId w:val="31"/>
  </w:num>
  <w:num w:numId="15">
    <w:abstractNumId w:val="30"/>
  </w:num>
  <w:num w:numId="16">
    <w:abstractNumId w:val="29"/>
  </w:num>
  <w:num w:numId="17">
    <w:abstractNumId w:val="28"/>
  </w:num>
  <w:num w:numId="18">
    <w:abstractNumId w:val="27"/>
  </w:num>
  <w:num w:numId="19">
    <w:abstractNumId w:val="26"/>
  </w:num>
  <w:num w:numId="20">
    <w:abstractNumId w:val="25"/>
  </w:num>
  <w:num w:numId="21">
    <w:abstractNumId w:val="24"/>
  </w:num>
  <w:num w:numId="22">
    <w:abstractNumId w:val="23"/>
  </w:num>
  <w:num w:numId="23">
    <w:abstractNumId w:val="22"/>
  </w:num>
  <w:num w:numId="24">
    <w:abstractNumId w:val="21"/>
  </w:num>
  <w:num w:numId="25">
    <w:abstractNumId w:val="20"/>
  </w:num>
  <w:num w:numId="26">
    <w:abstractNumId w:val="19"/>
  </w:num>
  <w:num w:numId="27">
    <w:abstractNumId w:val="18"/>
  </w:num>
  <w:num w:numId="28">
    <w:abstractNumId w:val="17"/>
  </w:num>
  <w:num w:numId="29">
    <w:abstractNumId w:val="16"/>
  </w:num>
  <w:num w:numId="30">
    <w:abstractNumId w:val="15"/>
  </w:num>
  <w:num w:numId="31">
    <w:abstractNumId w:val="14"/>
  </w:num>
  <w:num w:numId="32">
    <w:abstractNumId w:val="13"/>
  </w:num>
  <w:num w:numId="33">
    <w:abstractNumId w:val="12"/>
  </w:num>
  <w:num w:numId="34">
    <w:abstractNumId w:val="11"/>
  </w:num>
  <w:num w:numId="35">
    <w:abstractNumId w:val="10"/>
  </w:num>
  <w:num w:numId="36">
    <w:abstractNumId w:val="9"/>
  </w:num>
  <w:num w:numId="37">
    <w:abstractNumId w:val="8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D0"/>
    <w:rsid w:val="00017945"/>
    <w:rsid w:val="00065D6F"/>
    <w:rsid w:val="00172434"/>
    <w:rsid w:val="001D3A96"/>
    <w:rsid w:val="002053D0"/>
    <w:rsid w:val="00276758"/>
    <w:rsid w:val="002A4B92"/>
    <w:rsid w:val="00347104"/>
    <w:rsid w:val="003B2435"/>
    <w:rsid w:val="00483C4B"/>
    <w:rsid w:val="00487BD5"/>
    <w:rsid w:val="00497629"/>
    <w:rsid w:val="004D3682"/>
    <w:rsid w:val="00544F1B"/>
    <w:rsid w:val="005F17B3"/>
    <w:rsid w:val="005F7093"/>
    <w:rsid w:val="0065206A"/>
    <w:rsid w:val="007932DB"/>
    <w:rsid w:val="007B6602"/>
    <w:rsid w:val="007B6FAD"/>
    <w:rsid w:val="007D6F2A"/>
    <w:rsid w:val="007E0F7C"/>
    <w:rsid w:val="00844E70"/>
    <w:rsid w:val="00845406"/>
    <w:rsid w:val="008E773C"/>
    <w:rsid w:val="009745D5"/>
    <w:rsid w:val="009A1F99"/>
    <w:rsid w:val="009D1271"/>
    <w:rsid w:val="00A21DCE"/>
    <w:rsid w:val="00A3745E"/>
    <w:rsid w:val="00B17B7F"/>
    <w:rsid w:val="00B879B9"/>
    <w:rsid w:val="00BC54E4"/>
    <w:rsid w:val="00BC5D71"/>
    <w:rsid w:val="00BF53AA"/>
    <w:rsid w:val="00C37BAD"/>
    <w:rsid w:val="00C63B14"/>
    <w:rsid w:val="00C94766"/>
    <w:rsid w:val="00CA7030"/>
    <w:rsid w:val="00CD7202"/>
    <w:rsid w:val="00D428E0"/>
    <w:rsid w:val="00D46628"/>
    <w:rsid w:val="00D847AF"/>
    <w:rsid w:val="00DB59CE"/>
    <w:rsid w:val="00DC14E8"/>
    <w:rsid w:val="00DD18F4"/>
    <w:rsid w:val="00E160BF"/>
    <w:rsid w:val="00E75C6E"/>
    <w:rsid w:val="00F4551C"/>
    <w:rsid w:val="00F8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633EA035-3021-44B6-AFBC-3D56CF56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ind w:left="1720"/>
      <w:outlineLvl w:val="0"/>
    </w:pPr>
    <w:rPr>
      <w:b/>
      <w:bCs/>
      <w:sz w:val="56"/>
      <w:szCs w:val="56"/>
    </w:rPr>
  </w:style>
  <w:style w:type="paragraph" w:styleId="2">
    <w:name w:val="heading 2"/>
    <w:basedOn w:val="a"/>
    <w:next w:val="a"/>
    <w:link w:val="20"/>
    <w:uiPriority w:val="1"/>
    <w:qFormat/>
    <w:pPr>
      <w:spacing w:before="198"/>
      <w:ind w:left="2732"/>
      <w:outlineLvl w:val="1"/>
    </w:pPr>
    <w:rPr>
      <w:sz w:val="44"/>
      <w:szCs w:val="44"/>
      <w:u w:val="single"/>
    </w:rPr>
  </w:style>
  <w:style w:type="paragraph" w:styleId="3">
    <w:name w:val="heading 3"/>
    <w:basedOn w:val="a"/>
    <w:next w:val="a"/>
    <w:link w:val="30"/>
    <w:uiPriority w:val="1"/>
    <w:qFormat/>
    <w:pPr>
      <w:ind w:left="581"/>
      <w:outlineLvl w:val="2"/>
    </w:pPr>
    <w:rPr>
      <w:b/>
      <w:bCs/>
      <w:sz w:val="40"/>
      <w:szCs w:val="40"/>
    </w:rPr>
  </w:style>
  <w:style w:type="paragraph" w:styleId="4">
    <w:name w:val="heading 4"/>
    <w:basedOn w:val="a"/>
    <w:next w:val="a"/>
    <w:link w:val="40"/>
    <w:uiPriority w:val="1"/>
    <w:qFormat/>
    <w:pPr>
      <w:spacing w:before="33"/>
      <w:ind w:left="1589"/>
      <w:outlineLvl w:val="3"/>
    </w:pPr>
    <w:rPr>
      <w:b/>
      <w:bCs/>
      <w:sz w:val="32"/>
      <w:szCs w:val="32"/>
      <w:u w:val="single"/>
    </w:rPr>
  </w:style>
  <w:style w:type="paragraph" w:styleId="5">
    <w:name w:val="heading 5"/>
    <w:basedOn w:val="a"/>
    <w:next w:val="a"/>
    <w:link w:val="50"/>
    <w:uiPriority w:val="1"/>
    <w:qFormat/>
    <w:pPr>
      <w:ind w:left="3134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1"/>
    <w:qFormat/>
    <w:pPr>
      <w:spacing w:before="6"/>
      <w:ind w:left="952"/>
      <w:outlineLvl w:val="5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paragraph" w:styleId="a3">
    <w:name w:val="Body Text"/>
    <w:basedOn w:val="a"/>
    <w:link w:val="a4"/>
    <w:uiPriority w:val="1"/>
    <w:qFormat/>
    <w:pPr>
      <w:ind w:left="1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rsid w:val="00D428E0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E0F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E0F7C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E0F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E0F7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agorn-studi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UserCrossD</cp:lastModifiedBy>
  <cp:revision>2</cp:revision>
  <dcterms:created xsi:type="dcterms:W3CDTF">2021-06-22T09:11:00Z</dcterms:created>
  <dcterms:modified xsi:type="dcterms:W3CDTF">2021-06-22T09:11:00Z</dcterms:modified>
</cp:coreProperties>
</file>